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6A925" w14:textId="4EA837E1" w:rsidR="00050E96" w:rsidRPr="009E08DA" w:rsidRDefault="00050E96" w:rsidP="00A82A65">
      <w:pPr>
        <w:pStyle w:val="Nagwek"/>
        <w:tabs>
          <w:tab w:val="clear" w:pos="9072"/>
        </w:tabs>
        <w:spacing w:before="0" w:after="0"/>
        <w:ind w:left="-567" w:right="-428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E08DA">
        <w:rPr>
          <w:rFonts w:asciiTheme="minorHAnsi" w:hAnsiTheme="minorHAnsi" w:cstheme="minorHAnsi"/>
          <w:noProof/>
          <w:sz w:val="22"/>
          <w:szCs w:val="22"/>
        </w:rPr>
        <w:tab/>
      </w:r>
      <w:r w:rsidRPr="009E08DA">
        <w:rPr>
          <w:rFonts w:asciiTheme="minorHAnsi" w:hAnsiTheme="minorHAnsi" w:cstheme="minorHAnsi"/>
          <w:noProof/>
          <w:sz w:val="18"/>
          <w:szCs w:val="18"/>
        </w:rPr>
        <w:tab/>
        <w:t xml:space="preserve"> </w:t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Pr="009E08D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DE04D5" w:rsidRPr="009E08DA">
        <w:rPr>
          <w:rFonts w:asciiTheme="minorHAnsi" w:hAnsiTheme="minorHAnsi" w:cstheme="minorHAnsi"/>
          <w:b/>
          <w:sz w:val="18"/>
          <w:szCs w:val="18"/>
        </w:rPr>
        <w:t>1</w:t>
      </w:r>
      <w:r w:rsidR="00A05CB9">
        <w:rPr>
          <w:rFonts w:asciiTheme="minorHAnsi" w:hAnsiTheme="minorHAnsi" w:cstheme="minorHAnsi"/>
          <w:b/>
          <w:sz w:val="18"/>
          <w:szCs w:val="18"/>
        </w:rPr>
        <w:t xml:space="preserve"> do I</w:t>
      </w:r>
      <w:r w:rsidR="003C0719">
        <w:rPr>
          <w:rFonts w:asciiTheme="minorHAnsi" w:hAnsiTheme="minorHAnsi" w:cstheme="minorHAnsi"/>
          <w:b/>
          <w:sz w:val="18"/>
          <w:szCs w:val="18"/>
        </w:rPr>
        <w:t>D</w:t>
      </w:r>
      <w:r w:rsidR="00A05CB9">
        <w:rPr>
          <w:rFonts w:asciiTheme="minorHAnsi" w:hAnsiTheme="minorHAnsi" w:cstheme="minorHAnsi"/>
          <w:b/>
          <w:sz w:val="18"/>
          <w:szCs w:val="18"/>
        </w:rPr>
        <w:t>W</w:t>
      </w:r>
      <w:r w:rsidRPr="009E08DA">
        <w:rPr>
          <w:rFonts w:asciiTheme="minorHAnsi" w:hAnsiTheme="minorHAnsi" w:cstheme="minorHAnsi"/>
          <w:b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ab/>
        <w:t xml:space="preserve">    </w:t>
      </w:r>
      <w:bookmarkStart w:id="1" w:name="_Toc187213549"/>
      <w:bookmarkStart w:id="2" w:name="_Toc187213142"/>
      <w:bookmarkStart w:id="3" w:name="_Toc187211872"/>
    </w:p>
    <w:p w14:paraId="4F179414" w14:textId="77777777" w:rsidR="00B33174" w:rsidRPr="009E08DA" w:rsidRDefault="00B33174" w:rsidP="009E08DA">
      <w:pPr>
        <w:spacing w:before="0" w:after="0"/>
        <w:ind w:left="4961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8F3E960" w14:textId="77777777" w:rsidR="00050E96" w:rsidRPr="009E08DA" w:rsidRDefault="00050E96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>FORMULARZ OFERT</w:t>
      </w:r>
      <w:bookmarkEnd w:id="1"/>
      <w:bookmarkEnd w:id="2"/>
      <w:bookmarkEnd w:id="3"/>
      <w:r w:rsidRPr="009E08DA">
        <w:rPr>
          <w:rFonts w:asciiTheme="minorHAnsi" w:hAnsiTheme="minorHAnsi" w:cstheme="minorHAnsi"/>
          <w:b/>
          <w:sz w:val="22"/>
          <w:szCs w:val="22"/>
        </w:rPr>
        <w:t>Y</w:t>
      </w:r>
    </w:p>
    <w:p w14:paraId="004CE850" w14:textId="77777777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8153C68" w14:textId="02C1FFD9" w:rsidR="00050E96" w:rsidRPr="00FD18C3" w:rsidRDefault="00A82A65" w:rsidP="009E08DA">
      <w:pPr>
        <w:tabs>
          <w:tab w:val="left" w:pos="1985"/>
        </w:tabs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FD18C3">
        <w:rPr>
          <w:rFonts w:asciiTheme="minorHAnsi" w:hAnsiTheme="minorHAnsi" w:cstheme="minorHAnsi"/>
          <w:b/>
          <w:bCs/>
        </w:rPr>
        <w:t>ZAMAWIAJĄCY:</w:t>
      </w:r>
    </w:p>
    <w:p w14:paraId="75636BD3" w14:textId="1ADFBFA2" w:rsidR="009E08DA" w:rsidRPr="004055D1" w:rsidRDefault="00050E96" w:rsidP="009E08DA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55D1">
        <w:rPr>
          <w:rFonts w:asciiTheme="minorHAnsi" w:hAnsiTheme="minorHAnsi" w:cstheme="minorHAnsi"/>
          <w:b/>
          <w:sz w:val="24"/>
          <w:szCs w:val="24"/>
        </w:rPr>
        <w:t xml:space="preserve">Zakład Wodociągów i Kanalizacji </w:t>
      </w:r>
      <w:r w:rsidR="00CE71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E7176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13A3BA33" w14:textId="49E7C7D9" w:rsidR="00050E96" w:rsidRPr="009E08DA" w:rsidRDefault="00CE7176" w:rsidP="009E08DA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Mickiewicza 19</w:t>
      </w:r>
    </w:p>
    <w:p w14:paraId="0B2AF7A5" w14:textId="24398043" w:rsidR="00050E96" w:rsidRPr="009E08DA" w:rsidRDefault="00050E96" w:rsidP="009E08DA">
      <w:pPr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 xml:space="preserve">72 - </w:t>
      </w:r>
      <w:r w:rsidR="00CE7176">
        <w:rPr>
          <w:rFonts w:asciiTheme="minorHAnsi" w:hAnsiTheme="minorHAnsi" w:cstheme="minorHAnsi"/>
          <w:sz w:val="22"/>
          <w:szCs w:val="22"/>
        </w:rPr>
        <w:t>4</w:t>
      </w:r>
      <w:r w:rsidRPr="009E08DA">
        <w:rPr>
          <w:rFonts w:asciiTheme="minorHAnsi" w:hAnsiTheme="minorHAnsi" w:cstheme="minorHAnsi"/>
          <w:sz w:val="22"/>
          <w:szCs w:val="22"/>
        </w:rPr>
        <w:t xml:space="preserve">20 </w:t>
      </w:r>
      <w:r w:rsidR="00CE7176">
        <w:rPr>
          <w:rFonts w:asciiTheme="minorHAnsi" w:hAnsiTheme="minorHAnsi" w:cstheme="minorHAnsi"/>
          <w:sz w:val="22"/>
          <w:szCs w:val="22"/>
        </w:rPr>
        <w:t>DZIWNÓW</w:t>
      </w:r>
    </w:p>
    <w:p w14:paraId="51B681BD" w14:textId="77777777" w:rsidR="00A82A65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</w:p>
    <w:p w14:paraId="3D1C2308" w14:textId="6238149C" w:rsidR="00A82A65" w:rsidRPr="00FD18C3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b/>
          <w:bCs/>
          <w:sz w:val="22"/>
          <w:szCs w:val="22"/>
        </w:rPr>
      </w:pPr>
      <w:r w:rsidRPr="00FD18C3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1C4973A1" w14:textId="77777777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Pełna zarejestrowana nazwa: …………………………………………………………………….</w:t>
      </w:r>
    </w:p>
    <w:p w14:paraId="48E5BB55" w14:textId="36ECA2C2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Adres: .............................................................................................................</w:t>
      </w:r>
    </w:p>
    <w:p w14:paraId="30508F89" w14:textId="1789DFF7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NIP………………………………REGON……………….……</w:t>
      </w:r>
      <w:r>
        <w:rPr>
          <w:rFonts w:asciiTheme="minorHAnsi" w:hAnsiTheme="minorHAnsi" w:cstheme="minorHAnsi"/>
          <w:sz w:val="22"/>
          <w:szCs w:val="22"/>
        </w:rPr>
        <w:t>………….</w:t>
      </w:r>
      <w:r w:rsidR="000F0FFF">
        <w:rPr>
          <w:rFonts w:asciiTheme="minorHAnsi" w:hAnsiTheme="minorHAnsi" w:cstheme="minorHAnsi"/>
          <w:sz w:val="22"/>
          <w:szCs w:val="22"/>
        </w:rPr>
        <w:t xml:space="preserve"> Nr KRS …………………..</w:t>
      </w:r>
    </w:p>
    <w:p w14:paraId="4AFE7EC0" w14:textId="62351D81" w:rsid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adres e-mail: …………………………...………………..…numer telefonu: …………………</w:t>
      </w:r>
    </w:p>
    <w:p w14:paraId="661A1049" w14:textId="0159E7F3" w:rsidR="00FD18C3" w:rsidRDefault="00FD18C3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do kontaktu: ……………………………………… numer telefonu ………………….</w:t>
      </w:r>
    </w:p>
    <w:p w14:paraId="60D820A1" w14:textId="77777777" w:rsidR="00A82A65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</w:p>
    <w:p w14:paraId="4B174CC2" w14:textId="7B78B581" w:rsidR="00050E96" w:rsidRPr="009E08DA" w:rsidRDefault="00050E96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ab/>
        <w:t xml:space="preserve">Odpowiadając na zapytanie ofertowe, zamieszczone w Bazie Konkurencyjności Funduszy Europejskich w dniu </w:t>
      </w:r>
      <w:r w:rsidR="00CE7176">
        <w:rPr>
          <w:rFonts w:asciiTheme="minorHAnsi" w:hAnsiTheme="minorHAnsi" w:cstheme="minorHAnsi"/>
        </w:rPr>
        <w:t>……..</w:t>
      </w:r>
      <w:r w:rsidR="00514A7B">
        <w:rPr>
          <w:rFonts w:asciiTheme="minorHAnsi" w:hAnsiTheme="minorHAnsi" w:cstheme="minorHAnsi"/>
        </w:rPr>
        <w:t>.202</w:t>
      </w:r>
      <w:r w:rsidR="00CE7176">
        <w:rPr>
          <w:rFonts w:asciiTheme="minorHAnsi" w:hAnsiTheme="minorHAnsi" w:cstheme="minorHAnsi"/>
        </w:rPr>
        <w:t>5</w:t>
      </w:r>
      <w:r w:rsidR="00514A7B">
        <w:rPr>
          <w:rFonts w:asciiTheme="minorHAnsi" w:hAnsiTheme="minorHAnsi" w:cstheme="minorHAnsi"/>
        </w:rPr>
        <w:t xml:space="preserve"> r.</w:t>
      </w:r>
      <w:r w:rsidRPr="005819C2">
        <w:rPr>
          <w:rFonts w:asciiTheme="minorHAnsi" w:hAnsiTheme="minorHAnsi" w:cstheme="minorHAnsi"/>
        </w:rPr>
        <w:t xml:space="preserve"> </w:t>
      </w:r>
      <w:r w:rsidRPr="009E08DA">
        <w:rPr>
          <w:rFonts w:asciiTheme="minorHAnsi" w:hAnsiTheme="minorHAnsi" w:cstheme="minorHAnsi"/>
          <w:sz w:val="22"/>
          <w:szCs w:val="22"/>
        </w:rPr>
        <w:t>zgodnie z przepisami</w:t>
      </w:r>
      <w:r w:rsidR="003A6EEA" w:rsidRPr="009E08DA">
        <w:rPr>
          <w:rFonts w:asciiTheme="minorHAnsi" w:hAnsiTheme="minorHAnsi" w:cstheme="minorHAnsi"/>
          <w:sz w:val="22"/>
          <w:szCs w:val="22"/>
        </w:rPr>
        <w:t xml:space="preserve"> zawartymi w</w:t>
      </w:r>
      <w:r w:rsidRPr="009E08DA">
        <w:rPr>
          <w:rFonts w:asciiTheme="minorHAnsi" w:hAnsiTheme="minorHAnsi" w:cstheme="minorHAnsi"/>
          <w:sz w:val="22"/>
          <w:szCs w:val="22"/>
        </w:rPr>
        <w:t xml:space="preserve"> </w:t>
      </w:r>
      <w:r w:rsidR="003A6EEA" w:rsidRPr="009E08DA">
        <w:rPr>
          <w:rFonts w:asciiTheme="minorHAnsi" w:hAnsiTheme="minorHAnsi" w:cstheme="minorHAnsi"/>
          <w:bCs/>
          <w:sz w:val="22"/>
          <w:szCs w:val="22"/>
        </w:rPr>
        <w:t xml:space="preserve">Regulaminie ramowych procedur udzielania zamówień dla </w:t>
      </w:r>
      <w:r w:rsidR="00702B1D" w:rsidRPr="009E08DA">
        <w:rPr>
          <w:rFonts w:asciiTheme="minorHAnsi" w:hAnsiTheme="minorHAnsi" w:cstheme="minorHAnsi"/>
          <w:bCs/>
          <w:sz w:val="22"/>
          <w:szCs w:val="22"/>
        </w:rPr>
        <w:t xml:space="preserve">zadania </w:t>
      </w:r>
      <w:r w:rsidR="00CE7176" w:rsidRPr="00CE7176">
        <w:rPr>
          <w:rFonts w:asciiTheme="minorHAnsi" w:hAnsiTheme="minorHAnsi" w:cstheme="minorHAnsi"/>
          <w:bCs/>
          <w:sz w:val="22"/>
          <w:szCs w:val="22"/>
        </w:rPr>
        <w:t>„Uporządkowanie gospodarki wodno-ściekowej w aglomeracji Dziwnów” (zwany dalej Regulaminem) realizowanego w ramach Programu Fundusze Europejskie na Infrastrukturę, Klimat, Środowisko 2021-2027, dla których nie stosuje się przepisów ustawy Prawo zamówień publicznych</w:t>
      </w:r>
      <w:r w:rsidRPr="009E08DA">
        <w:rPr>
          <w:rFonts w:asciiTheme="minorHAnsi" w:hAnsiTheme="minorHAnsi" w:cstheme="minorHAnsi"/>
          <w:sz w:val="22"/>
          <w:szCs w:val="22"/>
        </w:rPr>
        <w:t xml:space="preserve">, na wykonanie zamówienia  pn. </w:t>
      </w:r>
    </w:p>
    <w:p w14:paraId="2FEB6557" w14:textId="77777777" w:rsidR="009E08DA" w:rsidRDefault="009E08DA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87965192"/>
    </w:p>
    <w:p w14:paraId="377104D0" w14:textId="77777777" w:rsidR="00B522FC" w:rsidRPr="00B522FC" w:rsidRDefault="00B522FC" w:rsidP="00B522FC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22FC">
        <w:rPr>
          <w:rFonts w:asciiTheme="minorHAnsi" w:hAnsiTheme="minorHAnsi" w:cstheme="minorHAnsi"/>
          <w:b/>
          <w:sz w:val="24"/>
          <w:szCs w:val="24"/>
        </w:rPr>
        <w:t xml:space="preserve">„Modernizacja oczyszczalni ścieków w systemie zaprojektuj i wybuduj” </w:t>
      </w:r>
    </w:p>
    <w:p w14:paraId="57E89A86" w14:textId="05D26D1E" w:rsidR="002A7374" w:rsidRDefault="00B522FC" w:rsidP="00B522FC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22FC">
        <w:rPr>
          <w:rFonts w:asciiTheme="minorHAnsi" w:hAnsiTheme="minorHAnsi" w:cstheme="minorHAnsi"/>
          <w:b/>
          <w:sz w:val="24"/>
          <w:szCs w:val="24"/>
        </w:rPr>
        <w:t>w Międzywodziu, gmina Dziwnów</w:t>
      </w:r>
      <w:r w:rsidR="00CE7176">
        <w:rPr>
          <w:rFonts w:asciiTheme="minorHAnsi" w:hAnsiTheme="minorHAnsi" w:cstheme="minorHAnsi"/>
          <w:b/>
          <w:sz w:val="24"/>
          <w:szCs w:val="24"/>
        </w:rPr>
        <w:t xml:space="preserve">, </w:t>
      </w:r>
    </w:p>
    <w:p w14:paraId="09EAEBDC" w14:textId="77777777" w:rsidR="00CE7176" w:rsidRDefault="00CE7176" w:rsidP="00CE7176">
      <w:pPr>
        <w:tabs>
          <w:tab w:val="left" w:pos="1596"/>
        </w:tabs>
        <w:spacing w:before="0" w:after="0"/>
        <w:jc w:val="left"/>
        <w:rPr>
          <w:rFonts w:asciiTheme="minorHAnsi" w:hAnsiTheme="minorHAnsi" w:cstheme="minorHAnsi"/>
          <w:bCs/>
          <w:sz w:val="24"/>
          <w:szCs w:val="24"/>
        </w:rPr>
      </w:pPr>
    </w:p>
    <w:p w14:paraId="575C7456" w14:textId="22C5661B" w:rsidR="00CE7176" w:rsidRPr="00CE7176" w:rsidRDefault="00CE7176" w:rsidP="00CE7176">
      <w:pPr>
        <w:tabs>
          <w:tab w:val="left" w:pos="1596"/>
        </w:tabs>
        <w:spacing w:before="0" w:after="0"/>
        <w:jc w:val="lef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realizowanego w ramach Projektu pn. </w:t>
      </w:r>
      <w:r w:rsidRPr="00CE7176">
        <w:rPr>
          <w:rFonts w:asciiTheme="minorHAnsi" w:hAnsiTheme="minorHAnsi" w:cstheme="minorHAnsi"/>
          <w:bCs/>
          <w:sz w:val="24"/>
          <w:szCs w:val="24"/>
        </w:rPr>
        <w:t>„Uporządkowanie gospodarki wodno-ściekowej w aglomeracji Dziwnów”</w:t>
      </w:r>
    </w:p>
    <w:bookmarkEnd w:id="4"/>
    <w:p w14:paraId="7B219D7C" w14:textId="77777777" w:rsidR="004055D1" w:rsidRDefault="004055D1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117CDDAD" w14:textId="1962B760" w:rsidR="00050E96" w:rsidRDefault="00050E96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 xml:space="preserve">oferujemy wykonanie zamówienia </w:t>
      </w:r>
    </w:p>
    <w:p w14:paraId="0D2AE727" w14:textId="77777777" w:rsidR="009E08DA" w:rsidRPr="003B41D1" w:rsidRDefault="009E08DA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18"/>
          <w:szCs w:val="18"/>
        </w:rPr>
      </w:pPr>
    </w:p>
    <w:p w14:paraId="7E50E4E6" w14:textId="77777777" w:rsidR="00050E96" w:rsidRPr="009E08DA" w:rsidRDefault="00050E96" w:rsidP="003B41D1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before="0"/>
        <w:ind w:left="426" w:hanging="426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 xml:space="preserve">za cenę ryczałtową wraz  z </w:t>
      </w:r>
      <w:r w:rsidRPr="005819C2">
        <w:rPr>
          <w:rFonts w:asciiTheme="minorHAnsi" w:hAnsiTheme="minorHAnsi" w:cstheme="minorHAnsi"/>
          <w:b/>
        </w:rPr>
        <w:t xml:space="preserve">…. </w:t>
      </w:r>
      <w:r w:rsidRPr="009E08DA">
        <w:rPr>
          <w:rFonts w:asciiTheme="minorHAnsi" w:hAnsiTheme="minorHAnsi" w:cstheme="minorHAnsi"/>
          <w:b/>
          <w:sz w:val="22"/>
          <w:szCs w:val="22"/>
        </w:rPr>
        <w:t xml:space="preserve">% podatkiem VAT w wysokości </w:t>
      </w:r>
    </w:p>
    <w:p w14:paraId="006A4E75" w14:textId="0895B114" w:rsidR="00050E96" w:rsidRPr="009E08DA" w:rsidRDefault="00050E96" w:rsidP="009E08DA">
      <w:pPr>
        <w:pBdr>
          <w:top w:val="single" w:sz="4" w:space="14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19C2">
        <w:rPr>
          <w:rFonts w:asciiTheme="minorHAnsi" w:hAnsiTheme="minorHAnsi" w:cstheme="minorHAnsi"/>
          <w:b/>
        </w:rPr>
        <w:t>………………………</w:t>
      </w:r>
      <w:r w:rsidR="003B41D1">
        <w:rPr>
          <w:rFonts w:asciiTheme="minorHAnsi" w:hAnsiTheme="minorHAnsi" w:cstheme="minorHAnsi"/>
          <w:b/>
        </w:rPr>
        <w:t xml:space="preserve"> </w:t>
      </w:r>
      <w:r w:rsidRPr="009E08DA">
        <w:rPr>
          <w:rFonts w:asciiTheme="minorHAnsi" w:hAnsiTheme="minorHAnsi" w:cstheme="minorHAnsi"/>
          <w:b/>
          <w:sz w:val="22"/>
          <w:szCs w:val="22"/>
        </w:rPr>
        <w:t xml:space="preserve">zł, </w:t>
      </w:r>
      <w:r w:rsidRPr="009E08DA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5819C2">
        <w:rPr>
          <w:rFonts w:asciiTheme="minorHAnsi" w:hAnsiTheme="minorHAnsi" w:cstheme="minorHAnsi"/>
        </w:rPr>
        <w:t>.........................................................................................)</w:t>
      </w:r>
    </w:p>
    <w:p w14:paraId="4F07C0AC" w14:textId="77777777" w:rsidR="004055D1" w:rsidRDefault="004055D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09509E92" w14:textId="68B0505C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w tym:</w:t>
      </w:r>
    </w:p>
    <w:p w14:paraId="74E00621" w14:textId="61155182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055D1">
        <w:rPr>
          <w:rFonts w:asciiTheme="minorHAnsi" w:hAnsiTheme="minorHAnsi" w:cstheme="minorHAnsi"/>
        </w:rPr>
        <w:t>a)</w:t>
      </w:r>
      <w:r w:rsidR="004055D1">
        <w:rPr>
          <w:rFonts w:asciiTheme="minorHAnsi" w:hAnsiTheme="minorHAnsi" w:cstheme="minorHAnsi"/>
          <w:sz w:val="22"/>
          <w:szCs w:val="22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 xml:space="preserve">wartość  netto </w:t>
      </w:r>
      <w:r w:rsidRPr="005819C2">
        <w:rPr>
          <w:rFonts w:asciiTheme="minorHAnsi" w:hAnsiTheme="minorHAnsi" w:cstheme="minorHAnsi"/>
        </w:rPr>
        <w:t>………………………….</w:t>
      </w:r>
      <w:r w:rsidRPr="009E08DA">
        <w:rPr>
          <w:rFonts w:asciiTheme="minorHAnsi" w:hAnsiTheme="minorHAnsi" w:cstheme="minorHAnsi"/>
          <w:sz w:val="22"/>
          <w:szCs w:val="22"/>
        </w:rPr>
        <w:t>zł</w:t>
      </w:r>
      <w:r w:rsidR="00554D61">
        <w:rPr>
          <w:rFonts w:asciiTheme="minorHAnsi" w:hAnsiTheme="minorHAnsi" w:cstheme="minorHAnsi"/>
          <w:sz w:val="22"/>
          <w:szCs w:val="22"/>
        </w:rPr>
        <w:t xml:space="preserve"> (słownie: ……………………………………………………………………………)</w:t>
      </w:r>
    </w:p>
    <w:p w14:paraId="51580315" w14:textId="223F78F4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055D1">
        <w:rPr>
          <w:rFonts w:asciiTheme="minorHAnsi" w:hAnsiTheme="minorHAnsi" w:cstheme="minorHAnsi"/>
        </w:rPr>
        <w:t>b)</w:t>
      </w:r>
      <w:r w:rsidR="004055D1">
        <w:rPr>
          <w:rFonts w:asciiTheme="minorHAnsi" w:hAnsiTheme="minorHAnsi" w:cstheme="minorHAnsi"/>
          <w:sz w:val="22"/>
          <w:szCs w:val="22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 xml:space="preserve">__ % podatek VAT  </w:t>
      </w:r>
      <w:r w:rsidRPr="005819C2">
        <w:rPr>
          <w:rFonts w:asciiTheme="minorHAnsi" w:hAnsiTheme="minorHAnsi" w:cstheme="minorHAnsi"/>
        </w:rPr>
        <w:t xml:space="preserve">………………………… </w:t>
      </w:r>
      <w:r w:rsidRPr="009E08DA">
        <w:rPr>
          <w:rFonts w:asciiTheme="minorHAnsi" w:hAnsiTheme="minorHAnsi" w:cstheme="minorHAnsi"/>
          <w:sz w:val="22"/>
          <w:szCs w:val="22"/>
        </w:rPr>
        <w:t>zł</w:t>
      </w:r>
      <w:r w:rsidR="004055D1">
        <w:rPr>
          <w:rFonts w:asciiTheme="minorHAnsi" w:hAnsiTheme="minorHAnsi" w:cstheme="minorHAnsi"/>
          <w:sz w:val="22"/>
          <w:szCs w:val="22"/>
        </w:rPr>
        <w:t>.</w:t>
      </w:r>
    </w:p>
    <w:p w14:paraId="387B0BD4" w14:textId="77777777" w:rsidR="00327790" w:rsidRPr="00DE6490" w:rsidRDefault="00050E96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5" w:hanging="426"/>
        <w:rPr>
          <w:rFonts w:asciiTheme="minorHAnsi" w:hAnsiTheme="minorHAnsi" w:cstheme="minorHAnsi"/>
          <w:sz w:val="22"/>
          <w:szCs w:val="22"/>
        </w:rPr>
      </w:pPr>
      <w:r w:rsidRPr="00DE6490">
        <w:rPr>
          <w:rFonts w:asciiTheme="minorHAnsi" w:hAnsiTheme="minorHAnsi" w:cstheme="minorHAnsi"/>
          <w:sz w:val="22"/>
          <w:szCs w:val="22"/>
        </w:rPr>
        <w:t>Powyższa cena obejmuje pełen zakres zam</w:t>
      </w:r>
      <w:r w:rsidR="00E36638" w:rsidRPr="00DE6490">
        <w:rPr>
          <w:rFonts w:asciiTheme="minorHAnsi" w:hAnsiTheme="minorHAnsi" w:cstheme="minorHAnsi"/>
          <w:sz w:val="22"/>
          <w:szCs w:val="22"/>
        </w:rPr>
        <w:t xml:space="preserve">ówienia określony w dokumentacji zapytania </w:t>
      </w:r>
      <w:r w:rsidR="009C2678" w:rsidRPr="00DE6490">
        <w:rPr>
          <w:rFonts w:asciiTheme="minorHAnsi" w:hAnsiTheme="minorHAnsi" w:cstheme="minorHAnsi"/>
          <w:sz w:val="22"/>
          <w:szCs w:val="22"/>
        </w:rPr>
        <w:t>ofertowego</w:t>
      </w:r>
      <w:r w:rsidRPr="00DE6490">
        <w:rPr>
          <w:rFonts w:asciiTheme="minorHAnsi" w:hAnsiTheme="minorHAnsi" w:cstheme="minorHAnsi"/>
          <w:sz w:val="22"/>
          <w:szCs w:val="22"/>
        </w:rPr>
        <w:t xml:space="preserve">, a zakres prac przewidzianych do wykonania jest zgodny z zakresem objętym </w:t>
      </w:r>
      <w:r w:rsidR="00327790" w:rsidRPr="00DE6490">
        <w:rPr>
          <w:rFonts w:asciiTheme="minorHAnsi" w:hAnsiTheme="minorHAnsi" w:cstheme="minorHAnsi"/>
          <w:sz w:val="22"/>
          <w:szCs w:val="22"/>
        </w:rPr>
        <w:t>Instrukcją Dla Wykonawców</w:t>
      </w:r>
      <w:r w:rsidRPr="00DE6490">
        <w:rPr>
          <w:rFonts w:asciiTheme="minorHAnsi" w:hAnsiTheme="minorHAnsi" w:cstheme="minorHAnsi"/>
          <w:sz w:val="22"/>
          <w:szCs w:val="22"/>
        </w:rPr>
        <w:t>.</w:t>
      </w:r>
    </w:p>
    <w:p w14:paraId="63819DA1" w14:textId="2D0910AE" w:rsidR="00CF4D89" w:rsidRPr="00DE6490" w:rsidRDefault="00CF4D89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5" w:hanging="426"/>
        <w:rPr>
          <w:rFonts w:asciiTheme="minorHAnsi" w:hAnsiTheme="minorHAnsi" w:cstheme="minorHAnsi"/>
          <w:sz w:val="22"/>
          <w:szCs w:val="22"/>
        </w:rPr>
      </w:pPr>
      <w:r w:rsidRPr="00DE6490">
        <w:rPr>
          <w:rFonts w:asciiTheme="minorHAnsi" w:hAnsiTheme="minorHAnsi" w:cstheme="minorHAnsi"/>
          <w:sz w:val="22"/>
          <w:szCs w:val="22"/>
        </w:rPr>
        <w:t>Zobowiązuję/my się</w:t>
      </w:r>
      <w:r w:rsidR="0096515D">
        <w:rPr>
          <w:rFonts w:asciiTheme="minorHAnsi" w:hAnsiTheme="minorHAnsi" w:cstheme="minorHAnsi"/>
          <w:sz w:val="22"/>
          <w:szCs w:val="22"/>
        </w:rPr>
        <w:t>,</w:t>
      </w:r>
      <w:r w:rsidRPr="00DE6490">
        <w:rPr>
          <w:rFonts w:asciiTheme="minorHAnsi" w:hAnsiTheme="minorHAnsi" w:cstheme="minorHAnsi"/>
          <w:sz w:val="22"/>
          <w:szCs w:val="22"/>
        </w:rPr>
        <w:t xml:space="preserve"> w nawiązaniu do ustalonych kryteriów wyboru oferty:</w:t>
      </w:r>
    </w:p>
    <w:p w14:paraId="7E890C9D" w14:textId="39B0AB87" w:rsidR="004F6579" w:rsidRPr="00DE6490" w:rsidRDefault="0096515D" w:rsidP="00334D1B">
      <w:pPr>
        <w:pStyle w:val="Akapitzlist"/>
        <w:autoSpaceDE w:val="0"/>
        <w:autoSpaceDN w:val="0"/>
        <w:adjustRightInd w:val="0"/>
        <w:spacing w:before="0" w:after="0"/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CF4D89" w:rsidRPr="00DE6490">
        <w:rPr>
          <w:rFonts w:asciiTheme="minorHAnsi" w:hAnsiTheme="minorHAnsi" w:cstheme="minorHAnsi"/>
          <w:sz w:val="22"/>
          <w:szCs w:val="22"/>
        </w:rPr>
        <w:t xml:space="preserve">dzielić </w:t>
      </w:r>
      <w:r w:rsidR="00CF4D89" w:rsidRPr="00DE6490">
        <w:rPr>
          <w:rFonts w:asciiTheme="minorHAnsi" w:hAnsiTheme="minorHAnsi" w:cstheme="minorHAnsi"/>
          <w:b/>
          <w:bCs/>
          <w:sz w:val="22"/>
          <w:szCs w:val="22"/>
        </w:rPr>
        <w:t>………</w:t>
      </w:r>
      <w:r w:rsidR="006E229B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4D89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miesięcznej gwarancji </w:t>
      </w:r>
      <w:r w:rsidR="00747A96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jakości </w:t>
      </w:r>
      <w:r w:rsidR="004F6579" w:rsidRPr="00DE6490">
        <w:rPr>
          <w:rFonts w:asciiTheme="minorHAnsi" w:hAnsiTheme="minorHAnsi" w:cstheme="minorHAnsi"/>
          <w:sz w:val="22"/>
          <w:szCs w:val="22"/>
        </w:rPr>
        <w:t>na wykonany przedmiot zamówienia, licząc od daty odbioru końcowego przedmiotu umowy.</w:t>
      </w:r>
    </w:p>
    <w:p w14:paraId="22ACF911" w14:textId="04183FAA" w:rsidR="00327790" w:rsidRPr="009E08DA" w:rsidRDefault="00050E96" w:rsidP="00C678B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>Zamówie</w:t>
      </w:r>
      <w:r w:rsidRPr="006A79DC">
        <w:rPr>
          <w:rFonts w:asciiTheme="minorHAnsi" w:hAnsiTheme="minorHAnsi" w:cstheme="minorHAnsi"/>
          <w:b/>
          <w:sz w:val="22"/>
          <w:szCs w:val="22"/>
        </w:rPr>
        <w:t>nie wykona</w:t>
      </w:r>
      <w:r w:rsidR="006A79DC" w:rsidRPr="006A79DC">
        <w:rPr>
          <w:rFonts w:asciiTheme="minorHAnsi" w:hAnsiTheme="minorHAnsi" w:cstheme="minorHAnsi"/>
          <w:b/>
          <w:sz w:val="22"/>
          <w:szCs w:val="22"/>
        </w:rPr>
        <w:t>my</w:t>
      </w:r>
      <w:r w:rsidR="00D35F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A3C2F">
        <w:rPr>
          <w:rFonts w:asciiTheme="minorHAnsi" w:hAnsiTheme="minorHAnsi" w:cstheme="minorHAnsi"/>
          <w:b/>
          <w:sz w:val="22"/>
          <w:szCs w:val="22"/>
        </w:rPr>
        <w:t xml:space="preserve">nie później niż </w:t>
      </w:r>
      <w:r w:rsidR="00C678B0">
        <w:rPr>
          <w:rFonts w:asciiTheme="minorHAnsi" w:hAnsiTheme="minorHAnsi" w:cstheme="minorHAnsi"/>
          <w:b/>
          <w:sz w:val="22"/>
          <w:szCs w:val="22"/>
        </w:rPr>
        <w:t>w ciągu 27 miesięcy od podpisania umowy</w:t>
      </w:r>
      <w:r w:rsidR="00327790" w:rsidRPr="006A79DC">
        <w:rPr>
          <w:rFonts w:asciiTheme="minorHAnsi" w:hAnsiTheme="minorHAnsi" w:cstheme="minorHAnsi"/>
          <w:b/>
          <w:sz w:val="22"/>
          <w:szCs w:val="22"/>
        </w:rPr>
        <w:t>,</w:t>
      </w:r>
      <w:r w:rsidR="00327790" w:rsidRPr="006A79DC">
        <w:rPr>
          <w:rFonts w:asciiTheme="minorHAnsi" w:hAnsiTheme="minorHAnsi" w:cstheme="minorHAnsi"/>
          <w:sz w:val="22"/>
          <w:szCs w:val="22"/>
        </w:rPr>
        <w:t xml:space="preserve"> </w:t>
      </w:r>
      <w:r w:rsidR="00722047">
        <w:rPr>
          <w:rFonts w:asciiTheme="minorHAnsi" w:hAnsiTheme="minorHAnsi" w:cstheme="minorHAnsi"/>
          <w:sz w:val="22"/>
          <w:szCs w:val="22"/>
        </w:rPr>
        <w:t xml:space="preserve">w tym okres wykonania dokumentacji projektowej </w:t>
      </w:r>
      <w:r w:rsidR="00D95B40" w:rsidRPr="00D95B40">
        <w:rPr>
          <w:rFonts w:asciiTheme="minorHAnsi" w:hAnsiTheme="minorHAnsi" w:cstheme="minorHAnsi"/>
          <w:bCs/>
          <w:sz w:val="22"/>
          <w:szCs w:val="22"/>
        </w:rPr>
        <w:t>oraz</w:t>
      </w:r>
      <w:r w:rsidR="00D95B40">
        <w:rPr>
          <w:rFonts w:asciiTheme="minorHAnsi" w:hAnsiTheme="minorHAnsi" w:cstheme="minorHAnsi"/>
          <w:sz w:val="22"/>
          <w:szCs w:val="22"/>
        </w:rPr>
        <w:t xml:space="preserve"> </w:t>
      </w:r>
      <w:r w:rsidR="00327790" w:rsidRPr="009E08DA">
        <w:rPr>
          <w:rFonts w:asciiTheme="minorHAnsi" w:hAnsiTheme="minorHAnsi" w:cstheme="minorHAnsi"/>
          <w:sz w:val="22"/>
          <w:szCs w:val="22"/>
        </w:rPr>
        <w:t xml:space="preserve">wliczając uprzednie przeprowadzenie odbioru końcowego robót budowlanych </w:t>
      </w:r>
      <w:r w:rsidR="006D1A33" w:rsidRPr="006D1A33">
        <w:rPr>
          <w:rFonts w:asciiTheme="minorHAnsi" w:hAnsiTheme="minorHAnsi" w:cstheme="minorHAnsi"/>
          <w:sz w:val="22"/>
          <w:szCs w:val="22"/>
        </w:rPr>
        <w:t xml:space="preserve">oraz przygotowania wymaganych dokumentów do złożenia przez Zamawiającego </w:t>
      </w:r>
      <w:r w:rsidR="00722047">
        <w:rPr>
          <w:rFonts w:asciiTheme="minorHAnsi" w:hAnsiTheme="minorHAnsi" w:cstheme="minorHAnsi"/>
          <w:sz w:val="22"/>
          <w:szCs w:val="22"/>
        </w:rPr>
        <w:t xml:space="preserve">wniosku </w:t>
      </w:r>
      <w:r w:rsidR="006D1A33">
        <w:rPr>
          <w:rFonts w:asciiTheme="minorHAnsi" w:hAnsiTheme="minorHAnsi" w:cstheme="minorHAnsi"/>
          <w:sz w:val="22"/>
          <w:szCs w:val="22"/>
        </w:rPr>
        <w:t xml:space="preserve">do właściwego organu nadzoru </w:t>
      </w:r>
      <w:r w:rsidR="00201AB5">
        <w:rPr>
          <w:rFonts w:asciiTheme="minorHAnsi" w:hAnsiTheme="minorHAnsi" w:cstheme="minorHAnsi"/>
          <w:sz w:val="22"/>
          <w:szCs w:val="22"/>
        </w:rPr>
        <w:t>budowlanego</w:t>
      </w:r>
      <w:r w:rsidR="00722047" w:rsidRPr="00722047">
        <w:rPr>
          <w:rFonts w:asciiTheme="minorHAnsi" w:hAnsiTheme="minorHAnsi" w:cstheme="minorHAnsi"/>
          <w:sz w:val="22"/>
          <w:szCs w:val="22"/>
        </w:rPr>
        <w:t xml:space="preserve"> </w:t>
      </w:r>
      <w:r w:rsidR="00722047">
        <w:rPr>
          <w:rFonts w:asciiTheme="minorHAnsi" w:hAnsiTheme="minorHAnsi" w:cstheme="minorHAnsi"/>
          <w:sz w:val="22"/>
          <w:szCs w:val="22"/>
        </w:rPr>
        <w:t>o wydanie pozwolenia na użytkowanie</w:t>
      </w:r>
      <w:r w:rsidR="00CB1B2C" w:rsidRPr="009E08DA">
        <w:rPr>
          <w:rFonts w:asciiTheme="minorHAnsi" w:hAnsiTheme="minorHAnsi" w:cstheme="minorHAnsi"/>
          <w:sz w:val="22"/>
          <w:szCs w:val="22"/>
        </w:rPr>
        <w:t>.</w:t>
      </w:r>
    </w:p>
    <w:p w14:paraId="60DBC4D6" w14:textId="3F57E2A5" w:rsidR="00327790" w:rsidRPr="009E08DA" w:rsidRDefault="00582F1A" w:rsidP="00C678B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7A4482">
        <w:rPr>
          <w:rFonts w:asciiTheme="minorHAnsi" w:hAnsiTheme="minorHAnsi" w:cstheme="minorHAnsi"/>
          <w:sz w:val="22"/>
          <w:szCs w:val="22"/>
        </w:rPr>
        <w:t xml:space="preserve">że </w:t>
      </w:r>
      <w:r w:rsidRPr="009E08DA">
        <w:rPr>
          <w:rFonts w:asciiTheme="minorHAnsi" w:hAnsiTheme="minorHAnsi" w:cstheme="minorHAnsi"/>
          <w:sz w:val="22"/>
          <w:szCs w:val="22"/>
        </w:rPr>
        <w:t>w</w:t>
      </w:r>
      <w:r w:rsidR="005B1B60" w:rsidRPr="009E08DA">
        <w:rPr>
          <w:rFonts w:asciiTheme="minorHAnsi" w:hAnsiTheme="minorHAnsi" w:cstheme="minorHAnsi"/>
          <w:sz w:val="22"/>
          <w:szCs w:val="22"/>
        </w:rPr>
        <w:t>ykonawc</w:t>
      </w:r>
      <w:r w:rsidR="007A4482">
        <w:rPr>
          <w:rFonts w:asciiTheme="minorHAnsi" w:hAnsiTheme="minorHAnsi" w:cstheme="minorHAnsi"/>
          <w:sz w:val="22"/>
          <w:szCs w:val="22"/>
        </w:rPr>
        <w:t>a dokonał wizji lokalnej terenu inwestycji w dniu ……</w:t>
      </w:r>
      <w:r w:rsidR="00EB02FD">
        <w:rPr>
          <w:rFonts w:asciiTheme="minorHAnsi" w:hAnsiTheme="minorHAnsi" w:cstheme="minorHAnsi"/>
          <w:sz w:val="22"/>
          <w:szCs w:val="22"/>
        </w:rPr>
        <w:t>..</w:t>
      </w:r>
      <w:r w:rsidR="007A4482">
        <w:rPr>
          <w:rFonts w:asciiTheme="minorHAnsi" w:hAnsiTheme="minorHAnsi" w:cstheme="minorHAnsi"/>
          <w:sz w:val="22"/>
          <w:szCs w:val="22"/>
        </w:rPr>
        <w:t xml:space="preserve">… , 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 zapoznał się z treścią </w:t>
      </w:r>
      <w:r w:rsidR="00A92520" w:rsidRPr="009E08DA">
        <w:rPr>
          <w:rFonts w:asciiTheme="minorHAnsi" w:hAnsiTheme="minorHAnsi" w:cstheme="minorHAnsi"/>
          <w:sz w:val="22"/>
          <w:szCs w:val="22"/>
        </w:rPr>
        <w:t>IDW</w:t>
      </w:r>
      <w:r w:rsidR="00DF7B49">
        <w:rPr>
          <w:rFonts w:asciiTheme="minorHAnsi" w:hAnsiTheme="minorHAnsi" w:cstheme="minorHAnsi"/>
          <w:sz w:val="22"/>
          <w:szCs w:val="22"/>
        </w:rPr>
        <w:t>, uzyskał niezbędne wyjaśnienia i uzupełnienia,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 i nie wnosi zastrzeżeń do jej treści.</w:t>
      </w:r>
    </w:p>
    <w:p w14:paraId="6A1B2067" w14:textId="77777777" w:rsidR="00327790" w:rsidRPr="009E08DA" w:rsidRDefault="00327790" w:rsidP="00C678B0">
      <w:pPr>
        <w:pStyle w:val="Akapitzlist"/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napToGrid w:val="0"/>
        <w:spacing w:after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 Instrukcji dla Wykonawców, tj. 30 dni, licząc od upływu terminu składania ofert.</w:t>
      </w:r>
    </w:p>
    <w:p w14:paraId="2DB70761" w14:textId="77777777" w:rsidR="00327790" w:rsidRPr="009E08DA" w:rsidRDefault="005B1B60" w:rsidP="00C678B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Oświadczam, że wykonawca zobowiązuje się do zawarcia umowy w sprawie zamówienia publicznego na warunkach określonych w ofercie, w terminie i miejscu wskazanym przez Zamawiającego.</w:t>
      </w:r>
    </w:p>
    <w:p w14:paraId="61A2E6A8" w14:textId="5952F7F2" w:rsidR="00B464F1" w:rsidRPr="009E08DA" w:rsidRDefault="00393122" w:rsidP="00C678B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Oświadczam, że wybór</w:t>
      </w:r>
      <w:r w:rsidR="00B464F1" w:rsidRPr="009E08DA">
        <w:rPr>
          <w:rFonts w:asciiTheme="minorHAnsi" w:hAnsiTheme="minorHAnsi" w:cstheme="minorHAnsi"/>
          <w:sz w:val="22"/>
          <w:szCs w:val="22"/>
        </w:rPr>
        <w:t xml:space="preserve"> naszej 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oferty </w:t>
      </w:r>
      <w:r w:rsidR="00487389" w:rsidRPr="009E08DA">
        <w:rPr>
          <w:rFonts w:asciiTheme="minorHAnsi" w:hAnsiTheme="minorHAnsi" w:cstheme="minorHAnsi"/>
          <w:bCs/>
          <w:sz w:val="22"/>
          <w:szCs w:val="22"/>
        </w:rPr>
        <w:t>będzie/</w:t>
      </w:r>
      <w:r w:rsidR="005B1B60" w:rsidRPr="009E08DA">
        <w:rPr>
          <w:rFonts w:asciiTheme="minorHAnsi" w:hAnsiTheme="minorHAnsi" w:cstheme="minorHAnsi"/>
          <w:bCs/>
          <w:sz w:val="22"/>
          <w:szCs w:val="22"/>
        </w:rPr>
        <w:t>nie będzie</w:t>
      </w:r>
      <w:r w:rsidR="00F76F2A" w:rsidRPr="009E08DA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="005B1B60" w:rsidRPr="009E08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1B60" w:rsidRPr="009E08DA">
        <w:rPr>
          <w:rFonts w:asciiTheme="minorHAnsi" w:hAnsiTheme="minorHAnsi" w:cstheme="minorHAnsi"/>
          <w:sz w:val="22"/>
          <w:szCs w:val="22"/>
        </w:rPr>
        <w:t>prowadzi</w:t>
      </w:r>
      <w:r w:rsidRPr="009E08DA">
        <w:rPr>
          <w:rFonts w:asciiTheme="minorHAnsi" w:hAnsiTheme="minorHAnsi" w:cstheme="minorHAnsi"/>
          <w:sz w:val="22"/>
          <w:szCs w:val="22"/>
        </w:rPr>
        <w:t>ć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 do powstania </w:t>
      </w:r>
      <w:r w:rsidR="005819C2">
        <w:rPr>
          <w:rFonts w:asciiTheme="minorHAnsi" w:hAnsiTheme="minorHAnsi" w:cstheme="minorHAnsi"/>
          <w:sz w:val="22"/>
          <w:szCs w:val="22"/>
        </w:rPr>
        <w:br/>
      </w:r>
      <w:r w:rsidR="005B1B60" w:rsidRPr="009E08DA">
        <w:rPr>
          <w:rFonts w:asciiTheme="minorHAnsi" w:hAnsiTheme="minorHAnsi" w:cstheme="minorHAnsi"/>
          <w:sz w:val="22"/>
          <w:szCs w:val="22"/>
        </w:rPr>
        <w:t>u zamawiającego obowiązku podatkowego zgodnie z przepisami o podatku od towarów i usług. W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 xml:space="preserve">ybór oferty wykonawcy prowadzi do powstania u zamawiającego obowiązku podatkowego </w:t>
      </w:r>
      <w:r w:rsidR="005B1B60" w:rsidRPr="009E08DA">
        <w:rPr>
          <w:rFonts w:asciiTheme="minorHAnsi" w:hAnsiTheme="minorHAnsi" w:cstheme="minorHAnsi"/>
          <w:sz w:val="22"/>
          <w:szCs w:val="22"/>
        </w:rPr>
        <w:t>zgodnie z przepisami o podatku od towarów i usług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 xml:space="preserve">, jeżeli zgodnie z przepisami o podatku od towarów i usług, to zamawiający będzie zobowiązany do rozliczenia (odprowadzenia) podatku </w:t>
      </w:r>
      <w:r w:rsidR="005B1B60" w:rsidRPr="009E08DA">
        <w:rPr>
          <w:rFonts w:asciiTheme="minorHAnsi" w:hAnsiTheme="minorHAnsi" w:cstheme="minorHAnsi"/>
          <w:sz w:val="22"/>
          <w:szCs w:val="22"/>
        </w:rPr>
        <w:t>od towarów i usług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>.</w:t>
      </w:r>
    </w:p>
    <w:p w14:paraId="4177B3BE" w14:textId="77777777" w:rsidR="005B1B60" w:rsidRPr="009E08DA" w:rsidRDefault="005B1B60" w:rsidP="00C678B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iCs/>
          <w:sz w:val="22"/>
          <w:szCs w:val="22"/>
        </w:rPr>
        <w:t xml:space="preserve">W </w:t>
      </w:r>
      <w:r w:rsidRPr="009E08DA">
        <w:rPr>
          <w:rFonts w:asciiTheme="minorHAnsi" w:hAnsiTheme="minorHAnsi" w:cstheme="minorHAnsi"/>
          <w:sz w:val="22"/>
          <w:szCs w:val="22"/>
        </w:rPr>
        <w:t xml:space="preserve">przypadku, gdy wybór oferty wykonawcy 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będzie prowadzić </w:t>
      </w:r>
      <w:r w:rsidRPr="009E08DA">
        <w:rPr>
          <w:rFonts w:asciiTheme="minorHAnsi" w:hAnsiTheme="minorHAnsi" w:cstheme="minorHAnsi"/>
          <w:sz w:val="22"/>
          <w:szCs w:val="22"/>
        </w:rPr>
        <w:t>do powstania u zamawiającego obowiązku podatkowego zgodnie z przepisami o podatku od towarów i usług, wykonawca wskazuje nazwę (rodzaj) towaru lub usługi, których dostawa lub świadczenie będzie prowadzić do jego powstania, oraz wskazuje ich wartość bez kwoty podatku w PLN:</w:t>
      </w:r>
    </w:p>
    <w:p w14:paraId="28374B67" w14:textId="77777777" w:rsidR="005B1B60" w:rsidRPr="005819C2" w:rsidRDefault="005B1B60" w:rsidP="00C678B0">
      <w:pPr>
        <w:autoSpaceDE w:val="0"/>
        <w:autoSpaceDN w:val="0"/>
        <w:adjustRightInd w:val="0"/>
        <w:spacing w:before="0" w:after="0"/>
        <w:ind w:left="426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6C547DEA" w14:textId="5375395B" w:rsidR="005B1B60" w:rsidRPr="009E08DA" w:rsidRDefault="00B464F1" w:rsidP="00C678B0">
      <w:pPr>
        <w:autoSpaceDE w:val="0"/>
        <w:autoSpaceDN w:val="0"/>
        <w:adjustRightInd w:val="0"/>
        <w:spacing w:before="0" w:after="0"/>
        <w:ind w:left="426"/>
        <w:rPr>
          <w:rFonts w:asciiTheme="minorHAnsi" w:hAnsiTheme="minorHAnsi" w:cstheme="minorHAnsi"/>
          <w:bCs/>
          <w:i/>
          <w:sz w:val="22"/>
          <w:szCs w:val="22"/>
        </w:rPr>
      </w:pPr>
      <w:r w:rsidRPr="00104586">
        <w:rPr>
          <w:rFonts w:asciiTheme="minorHAnsi" w:hAnsiTheme="minorHAnsi" w:cstheme="minorHAnsi"/>
          <w:i/>
          <w:iCs/>
          <w:sz w:val="22"/>
          <w:szCs w:val="22"/>
        </w:rPr>
        <w:t xml:space="preserve">Punkt </w:t>
      </w:r>
      <w:r w:rsidR="00FD18C3" w:rsidRPr="00104586">
        <w:rPr>
          <w:rFonts w:asciiTheme="minorHAnsi" w:hAnsiTheme="minorHAnsi" w:cstheme="minorHAnsi"/>
          <w:i/>
          <w:iCs/>
          <w:sz w:val="22"/>
          <w:szCs w:val="22"/>
        </w:rPr>
        <w:t>10</w:t>
      </w:r>
      <w:r w:rsidR="005B1B60" w:rsidRPr="009E08D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5B1B60" w:rsidRPr="009E08DA">
        <w:rPr>
          <w:rFonts w:asciiTheme="minorHAnsi" w:hAnsiTheme="minorHAnsi" w:cstheme="minorHAnsi"/>
          <w:bCs/>
          <w:i/>
          <w:sz w:val="22"/>
          <w:szCs w:val="22"/>
        </w:rPr>
        <w:t xml:space="preserve">wypełniają wyłącznie wykonawcy, których wybór oferty prowadziłby u zamawiającego do powstania obowiązku podatkowego </w:t>
      </w:r>
      <w:r w:rsidR="005B1B60" w:rsidRPr="009E08DA">
        <w:rPr>
          <w:rFonts w:asciiTheme="minorHAnsi" w:hAnsiTheme="minorHAnsi" w:cstheme="minorHAnsi"/>
          <w:i/>
          <w:sz w:val="22"/>
          <w:szCs w:val="22"/>
        </w:rPr>
        <w:t>zgodnie z przepisami o podatku od towarów i usług.</w:t>
      </w:r>
    </w:p>
    <w:p w14:paraId="006F6F80" w14:textId="09CBF4E6" w:rsidR="00B464F1" w:rsidRDefault="00B464F1" w:rsidP="00C678B0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ind w:left="426" w:right="34" w:hanging="426"/>
        <w:rPr>
          <w:rFonts w:asciiTheme="minorHAnsi" w:hAnsiTheme="minorHAnsi" w:cstheme="minorHAnsi"/>
          <w:bCs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Zamówienie wykonamy siłami własnymi / przy użyciu podwykonawców</w:t>
      </w:r>
      <w:r w:rsidR="005F0BB9">
        <w:rPr>
          <w:rFonts w:asciiTheme="minorHAnsi" w:hAnsiTheme="minorHAnsi" w:cstheme="minorHAnsi"/>
          <w:bCs/>
          <w:sz w:val="22"/>
          <w:szCs w:val="22"/>
          <w:vertAlign w:val="superscript"/>
        </w:rPr>
        <w:t>1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, którym powierzymy wykonanie następujących części zamówienia: </w:t>
      </w:r>
    </w:p>
    <w:tbl>
      <w:tblPr>
        <w:tblW w:w="0" w:type="auto"/>
        <w:tblInd w:w="7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"/>
        <w:gridCol w:w="4054"/>
        <w:gridCol w:w="3818"/>
      </w:tblGrid>
      <w:tr w:rsidR="00FD18C3" w:rsidRPr="006C276C" w14:paraId="29842203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44D9A1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D5DC43E" w14:textId="77777777" w:rsidR="00FD18C3" w:rsidRPr="00F57F80" w:rsidRDefault="00FD18C3" w:rsidP="00F57F80">
            <w:pPr>
              <w:spacing w:before="0" w:after="0"/>
              <w:ind w:left="681" w:hanging="397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Nazwa części zamówienia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3E2E53" w14:textId="77777777" w:rsidR="00FD18C3" w:rsidRPr="00F57F80" w:rsidRDefault="00FD18C3" w:rsidP="00F57F80">
            <w:pPr>
              <w:spacing w:before="0" w:after="0"/>
              <w:ind w:left="681" w:hanging="397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Nazwa i adres podwykonawcy</w:t>
            </w:r>
          </w:p>
        </w:tc>
      </w:tr>
      <w:tr w:rsidR="00FD18C3" w:rsidRPr="006C276C" w14:paraId="31157097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D198A3B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</w:rPr>
            </w:pPr>
            <w:r w:rsidRPr="00F57F80">
              <w:rPr>
                <w:rFonts w:ascii="Calibri" w:hAnsi="Calibri" w:cs="Calibri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D8DBAA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6FE79F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</w:tr>
      <w:tr w:rsidR="00FD18C3" w:rsidRPr="006C276C" w14:paraId="601A9B61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8D22AE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</w:rPr>
            </w:pPr>
            <w:r w:rsidRPr="00F57F80">
              <w:rPr>
                <w:rFonts w:ascii="Calibri" w:hAnsi="Calibri" w:cs="Calibri"/>
              </w:rPr>
              <w:t>2.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782E2D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8903A55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</w:tr>
    </w:tbl>
    <w:p w14:paraId="073190F5" w14:textId="77777777" w:rsidR="00FD18C3" w:rsidRPr="009E08DA" w:rsidRDefault="00FD18C3" w:rsidP="00FD18C3">
      <w:pPr>
        <w:pStyle w:val="Akapitzlist"/>
        <w:shd w:val="clear" w:color="auto" w:fill="FFFFFF"/>
        <w:spacing w:before="0" w:after="0"/>
        <w:ind w:left="567" w:right="34"/>
        <w:rPr>
          <w:rFonts w:asciiTheme="minorHAnsi" w:hAnsiTheme="minorHAnsi" w:cstheme="minorHAnsi"/>
          <w:bCs/>
          <w:sz w:val="22"/>
          <w:szCs w:val="22"/>
        </w:rPr>
      </w:pPr>
    </w:p>
    <w:p w14:paraId="4E152DC8" w14:textId="2C29E2C8" w:rsidR="00B464F1" w:rsidRPr="009E08DA" w:rsidRDefault="00B464F1" w:rsidP="00AA3C2F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spacing w:before="0" w:after="0"/>
        <w:ind w:left="567" w:right="34" w:hanging="567"/>
        <w:rPr>
          <w:rFonts w:asciiTheme="minorHAnsi" w:hAnsiTheme="minorHAnsi" w:cstheme="minorHAnsi"/>
          <w:bCs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Podajemy nazwy (firm) podwykonawców</w:t>
      </w:r>
      <w:r w:rsidR="00F76F2A" w:rsidRPr="009E08DA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, na których zasoby powołujemy się na zasadach określonych w pkt. 5.3.3. IDW, w celu wykazania spełniania warunków udziału w postępowaniu, </w:t>
      </w:r>
      <w:r w:rsidR="005819C2">
        <w:rPr>
          <w:rFonts w:asciiTheme="minorHAnsi" w:hAnsiTheme="minorHAnsi" w:cstheme="minorHAnsi"/>
          <w:bCs/>
          <w:sz w:val="22"/>
          <w:szCs w:val="22"/>
        </w:rPr>
        <w:br/>
      </w:r>
      <w:r w:rsidRPr="009E08DA">
        <w:rPr>
          <w:rFonts w:asciiTheme="minorHAnsi" w:hAnsiTheme="minorHAnsi" w:cstheme="minorHAnsi"/>
          <w:bCs/>
          <w:sz w:val="22"/>
          <w:szCs w:val="22"/>
        </w:rPr>
        <w:t>o których mowa w pkt. 5.3 IDW</w:t>
      </w:r>
      <w:r w:rsidR="00F76F2A" w:rsidRPr="009E08DA">
        <w:rPr>
          <w:rFonts w:asciiTheme="minorHAnsi" w:hAnsiTheme="minorHAnsi" w:cstheme="minorHAnsi"/>
          <w:bCs/>
          <w:sz w:val="22"/>
          <w:szCs w:val="22"/>
        </w:rPr>
        <w:t>:</w:t>
      </w:r>
    </w:p>
    <w:p w14:paraId="477D5030" w14:textId="77777777" w:rsidR="004055D1" w:rsidRDefault="00F76F2A" w:rsidP="00AA3C2F">
      <w:pPr>
        <w:shd w:val="clear" w:color="auto" w:fill="FFFFFF"/>
        <w:spacing w:before="0" w:after="0"/>
        <w:ind w:left="567" w:right="34"/>
        <w:rPr>
          <w:rFonts w:asciiTheme="minorHAnsi" w:hAnsiTheme="minorHAnsi" w:cstheme="minorHAnsi"/>
          <w:bCs/>
          <w:sz w:val="22"/>
          <w:szCs w:val="22"/>
        </w:rPr>
      </w:pPr>
      <w:r w:rsidRPr="005819C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……………………………………………………………………………………………………..</w:t>
      </w:r>
    </w:p>
    <w:p w14:paraId="5AB60D1F" w14:textId="6A90070C" w:rsidR="005B1B60" w:rsidRPr="004055D1" w:rsidRDefault="005B1B60" w:rsidP="00DE6490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spacing w:after="0"/>
        <w:ind w:left="567" w:right="34" w:hanging="567"/>
        <w:rPr>
          <w:rFonts w:asciiTheme="minorHAnsi" w:hAnsiTheme="minorHAnsi" w:cstheme="minorHAnsi"/>
          <w:bCs/>
          <w:sz w:val="22"/>
          <w:szCs w:val="22"/>
        </w:rPr>
      </w:pPr>
      <w:r w:rsidRPr="004055D1">
        <w:rPr>
          <w:rFonts w:asciiTheme="minorHAnsi" w:hAnsiTheme="minorHAnsi" w:cstheme="minorHAnsi"/>
          <w:sz w:val="22"/>
          <w:szCs w:val="22"/>
        </w:rPr>
        <w:t>Oświadczam</w:t>
      </w:r>
      <w:r w:rsidR="00FD18C3">
        <w:rPr>
          <w:rFonts w:asciiTheme="minorHAnsi" w:hAnsiTheme="minorHAnsi" w:cstheme="minorHAnsi"/>
          <w:sz w:val="22"/>
          <w:szCs w:val="22"/>
        </w:rPr>
        <w:t>(y)</w:t>
      </w:r>
      <w:r w:rsidRPr="004055D1">
        <w:rPr>
          <w:rFonts w:asciiTheme="minorHAnsi" w:hAnsiTheme="minorHAnsi" w:cstheme="minorHAnsi"/>
          <w:sz w:val="22"/>
          <w:szCs w:val="22"/>
        </w:rPr>
        <w:t>, że informacje</w:t>
      </w:r>
      <w:r w:rsidR="000660D2" w:rsidRPr="004055D1">
        <w:rPr>
          <w:rFonts w:asciiTheme="minorHAnsi" w:hAnsiTheme="minorHAnsi" w:cstheme="minorHAnsi"/>
          <w:sz w:val="22"/>
          <w:szCs w:val="22"/>
        </w:rPr>
        <w:t xml:space="preserve"> zamieszczone w złożonej przez W</w:t>
      </w:r>
      <w:r w:rsidRPr="004055D1">
        <w:rPr>
          <w:rFonts w:asciiTheme="minorHAnsi" w:hAnsiTheme="minorHAnsi" w:cstheme="minorHAnsi"/>
          <w:sz w:val="22"/>
          <w:szCs w:val="22"/>
        </w:rPr>
        <w:t>ykonawcę ofercie są prawdziwe.</w:t>
      </w:r>
    </w:p>
    <w:p w14:paraId="5FF9AAA5" w14:textId="3F9C68AE" w:rsidR="00545013" w:rsidRPr="00DE6490" w:rsidRDefault="00545013" w:rsidP="00DF7B49">
      <w:pPr>
        <w:numPr>
          <w:ilvl w:val="0"/>
          <w:numId w:val="16"/>
        </w:numPr>
        <w:tabs>
          <w:tab w:val="clear" w:pos="510"/>
        </w:tabs>
        <w:suppressAutoHyphens/>
        <w:spacing w:before="0" w:after="0"/>
        <w:ind w:left="567" w:hanging="567"/>
        <w:rPr>
          <w:rFonts w:asciiTheme="minorHAnsi" w:hAnsiTheme="minorHAnsi" w:cstheme="minorHAnsi"/>
          <w:i/>
        </w:rPr>
      </w:pPr>
      <w:r w:rsidRPr="00DE6490">
        <w:rPr>
          <w:rFonts w:asciiTheme="minorHAnsi" w:hAnsiTheme="minorHAnsi" w:cstheme="minorHAnsi"/>
          <w:bCs/>
          <w:sz w:val="22"/>
          <w:szCs w:val="22"/>
        </w:rPr>
        <w:t>Oświadczam</w:t>
      </w:r>
      <w:r w:rsidR="00FD18C3" w:rsidRPr="00DE6490">
        <w:rPr>
          <w:rFonts w:asciiTheme="minorHAnsi" w:hAnsiTheme="minorHAnsi" w:cstheme="minorHAnsi"/>
          <w:bCs/>
          <w:sz w:val="22"/>
          <w:szCs w:val="22"/>
        </w:rPr>
        <w:t>(y)</w:t>
      </w:r>
      <w:r w:rsidRPr="00DE6490">
        <w:rPr>
          <w:rFonts w:asciiTheme="minorHAnsi" w:hAnsiTheme="minorHAnsi" w:cstheme="minorHAnsi"/>
          <w:bCs/>
          <w:sz w:val="22"/>
          <w:szCs w:val="22"/>
        </w:rPr>
        <w:t xml:space="preserve">, że wadium </w:t>
      </w:r>
      <w:r w:rsidR="00F76F2A" w:rsidRPr="00B21CEE">
        <w:rPr>
          <w:rFonts w:asciiTheme="minorHAnsi" w:hAnsiTheme="minorHAnsi" w:cstheme="minorHAnsi"/>
          <w:bCs/>
          <w:sz w:val="22"/>
          <w:szCs w:val="22"/>
        </w:rPr>
        <w:t xml:space="preserve">w wysokości </w:t>
      </w:r>
      <w:r w:rsidR="00DF7B49">
        <w:rPr>
          <w:rFonts w:asciiTheme="minorHAnsi" w:hAnsiTheme="minorHAnsi" w:cstheme="minorHAnsi"/>
          <w:b/>
          <w:sz w:val="22"/>
          <w:szCs w:val="22"/>
        </w:rPr>
        <w:t>30</w:t>
      </w:r>
      <w:r w:rsidR="00B21CEE" w:rsidRPr="004F1447">
        <w:rPr>
          <w:rFonts w:asciiTheme="minorHAnsi" w:hAnsiTheme="minorHAnsi" w:cstheme="minorHAnsi"/>
          <w:b/>
          <w:sz w:val="22"/>
          <w:szCs w:val="22"/>
        </w:rPr>
        <w:t>0.000,00</w:t>
      </w:r>
      <w:r w:rsidR="00F76F2A" w:rsidRPr="004F1447">
        <w:rPr>
          <w:rFonts w:asciiTheme="minorHAnsi" w:hAnsiTheme="minorHAnsi" w:cstheme="minorHAnsi"/>
          <w:b/>
          <w:sz w:val="22"/>
          <w:szCs w:val="22"/>
        </w:rPr>
        <w:t xml:space="preserve"> PLN</w:t>
      </w:r>
      <w:r w:rsidR="00F76F2A" w:rsidRPr="00B21CE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21CEE">
        <w:rPr>
          <w:rFonts w:asciiTheme="minorHAnsi" w:hAnsiTheme="minorHAnsi" w:cstheme="minorHAnsi"/>
          <w:bCs/>
          <w:sz w:val="22"/>
          <w:szCs w:val="22"/>
        </w:rPr>
        <w:t>zostało wniesione</w:t>
      </w:r>
      <w:r w:rsidRPr="00DE6490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F76F2A" w:rsidRPr="00DE6490">
        <w:rPr>
          <w:rFonts w:asciiTheme="minorHAnsi" w:hAnsiTheme="minorHAnsi" w:cstheme="minorHAnsi"/>
          <w:bCs/>
          <w:sz w:val="22"/>
          <w:szCs w:val="22"/>
        </w:rPr>
        <w:t>formie</w:t>
      </w:r>
      <w:r w:rsidR="00DF7B49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F76F2A" w:rsidRPr="00DE6490">
        <w:rPr>
          <w:rFonts w:asciiTheme="minorHAnsi" w:hAnsiTheme="minorHAnsi" w:cstheme="minorHAnsi"/>
          <w:bCs/>
        </w:rPr>
        <w:t>………………………………………….</w:t>
      </w:r>
      <w:r w:rsidRPr="00DE6490">
        <w:rPr>
          <w:rFonts w:asciiTheme="minorHAnsi" w:hAnsiTheme="minorHAnsi" w:cstheme="minorHAnsi"/>
          <w:bCs/>
        </w:rPr>
        <w:t>……………………………..…………</w:t>
      </w:r>
      <w:r w:rsidR="00DE6490">
        <w:rPr>
          <w:rFonts w:asciiTheme="minorHAnsi" w:hAnsiTheme="minorHAnsi" w:cstheme="minorHAnsi"/>
          <w:bCs/>
          <w:i/>
        </w:rPr>
        <w:t xml:space="preserve">   </w:t>
      </w:r>
      <w:r w:rsidR="00DE6490" w:rsidRPr="00DE6490">
        <w:rPr>
          <w:rFonts w:asciiTheme="minorHAnsi" w:hAnsiTheme="minorHAnsi" w:cstheme="minorHAnsi"/>
          <w:bCs/>
          <w:i/>
        </w:rPr>
        <w:t xml:space="preserve"> </w:t>
      </w:r>
      <w:r w:rsidRPr="00DE6490">
        <w:rPr>
          <w:rFonts w:asciiTheme="minorHAnsi" w:hAnsiTheme="minorHAnsi" w:cstheme="minorHAnsi"/>
          <w:bCs/>
          <w:i/>
        </w:rPr>
        <w:t>(określić formę wniesionego wadium</w:t>
      </w:r>
      <w:r w:rsidRPr="00DE6490">
        <w:rPr>
          <w:rFonts w:asciiTheme="minorHAnsi" w:hAnsiTheme="minorHAnsi" w:cstheme="minorHAnsi"/>
          <w:i/>
        </w:rPr>
        <w:t>)</w:t>
      </w:r>
    </w:p>
    <w:p w14:paraId="08147075" w14:textId="77777777" w:rsidR="00545013" w:rsidRPr="009E08DA" w:rsidRDefault="00545013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Numer rachunku bankowego, na który zostanie zwrócone wniesione wadium wniesione w pieniądzu …………………………………………………………………</w:t>
      </w:r>
      <w:r w:rsidRPr="009E08DA">
        <w:rPr>
          <w:rFonts w:asciiTheme="minorHAnsi" w:hAnsiTheme="minorHAnsi" w:cstheme="minorHAnsi"/>
          <w:sz w:val="22"/>
          <w:szCs w:val="22"/>
        </w:rPr>
        <w:t xml:space="preserve">….…………………… </w:t>
      </w:r>
    </w:p>
    <w:p w14:paraId="00E37FF8" w14:textId="77777777" w:rsidR="00FD18C3" w:rsidRDefault="00987B11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b/>
          <w:bCs/>
          <w:i/>
          <w:iCs/>
        </w:rPr>
      </w:pPr>
      <w:r w:rsidRPr="00FD18C3">
        <w:rPr>
          <w:rFonts w:asciiTheme="minorHAnsi" w:hAnsiTheme="minorHAnsi" w:cstheme="minorHAnsi"/>
          <w:sz w:val="22"/>
          <w:szCs w:val="22"/>
        </w:rPr>
        <w:t xml:space="preserve">Oświadczam(y), że wypełniłem(liśmy) obowiązki informacyjne przewidziane w art. 13 lub art. 14 RODO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  <w:sz w:val="22"/>
          <w:szCs w:val="22"/>
        </w:rPr>
        <w:t>ogólne rozporządzenie o ochronie danych</w:t>
      </w:r>
      <w:r w:rsidR="005819C2" w:rsidRPr="00FD18C3">
        <w:rPr>
          <w:rFonts w:asciiTheme="minorHAnsi" w:hAnsiTheme="minorHAnsi" w:cstheme="minorHAnsi"/>
          <w:sz w:val="22"/>
          <w:szCs w:val="22"/>
        </w:rPr>
        <w:t>]</w:t>
      </w:r>
      <w:r w:rsidRPr="00FD18C3">
        <w:rPr>
          <w:rFonts w:asciiTheme="minorHAnsi" w:hAnsiTheme="minorHAnsi" w:cstheme="minorHAnsi"/>
          <w:sz w:val="22"/>
          <w:szCs w:val="22"/>
        </w:rPr>
        <w:t xml:space="preserve">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</w:rPr>
        <w:t>Dz. Urz. UE L 119 z 04.05.2016, str. 1</w:t>
      </w:r>
      <w:r w:rsidR="005819C2" w:rsidRPr="00FD18C3">
        <w:rPr>
          <w:rFonts w:asciiTheme="minorHAnsi" w:hAnsiTheme="minorHAnsi" w:cstheme="minorHAnsi"/>
          <w:sz w:val="22"/>
          <w:szCs w:val="22"/>
        </w:rPr>
        <w:t>]</w:t>
      </w:r>
      <w:r w:rsidRPr="00FD18C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  <w:r w:rsidR="00FD18C3" w:rsidRPr="00FD18C3">
        <w:rPr>
          <w:rFonts w:asciiTheme="minorHAnsi" w:hAnsiTheme="minorHAnsi" w:cstheme="minorHAnsi"/>
          <w:sz w:val="22"/>
          <w:szCs w:val="22"/>
        </w:rPr>
        <w:t xml:space="preserve"> </w:t>
      </w:r>
      <w:r w:rsidRPr="00FD18C3">
        <w:rPr>
          <w:rFonts w:asciiTheme="minorHAnsi" w:hAnsiTheme="minorHAnsi" w:cstheme="minorHAnsi"/>
          <w:b/>
          <w:bCs/>
          <w:i/>
          <w:iCs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5819C2" w:rsidRPr="00FD18C3">
        <w:rPr>
          <w:rFonts w:asciiTheme="minorHAnsi" w:hAnsiTheme="minorHAnsi" w:cstheme="minorHAnsi"/>
          <w:b/>
          <w:bCs/>
          <w:i/>
          <w:iCs/>
        </w:rPr>
        <w:t>[</w:t>
      </w:r>
      <w:r w:rsidRPr="00FD18C3">
        <w:rPr>
          <w:rFonts w:asciiTheme="minorHAnsi" w:hAnsiTheme="minorHAnsi" w:cstheme="minorHAnsi"/>
          <w:b/>
          <w:bCs/>
          <w:i/>
          <w:iCs/>
        </w:rPr>
        <w:t>usunięcie treści oświadczenia np. przez jego wykreślenie</w:t>
      </w:r>
      <w:r w:rsidR="005819C2" w:rsidRPr="00FD18C3">
        <w:rPr>
          <w:rFonts w:asciiTheme="minorHAnsi" w:hAnsiTheme="minorHAnsi" w:cstheme="minorHAnsi"/>
          <w:b/>
          <w:bCs/>
          <w:i/>
          <w:iCs/>
        </w:rPr>
        <w:t>]</w:t>
      </w:r>
      <w:r w:rsidRPr="00FD18C3">
        <w:rPr>
          <w:rFonts w:asciiTheme="minorHAnsi" w:hAnsiTheme="minorHAnsi" w:cstheme="minorHAnsi"/>
          <w:b/>
          <w:bCs/>
          <w:i/>
          <w:iCs/>
        </w:rPr>
        <w:t>;</w:t>
      </w:r>
    </w:p>
    <w:p w14:paraId="725CF1EE" w14:textId="3B129DFD" w:rsidR="00FD18C3" w:rsidRPr="00FD18C3" w:rsidRDefault="00FD18C3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FD18C3">
        <w:rPr>
          <w:rFonts w:asciiTheme="minorHAnsi" w:hAnsiTheme="minorHAnsi" w:cstheme="minorHAnsi"/>
          <w:sz w:val="22"/>
          <w:szCs w:val="22"/>
        </w:rPr>
        <w:t>świadczam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FD18C3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FD18C3">
        <w:rPr>
          <w:rFonts w:asciiTheme="minorHAnsi" w:hAnsiTheme="minorHAnsi" w:cstheme="minorHAnsi"/>
          <w:sz w:val="22"/>
          <w:szCs w:val="22"/>
        </w:rPr>
        <w:t>, że wyrażamy zgodę na przetwarzanie przez zamawiającego informacji zawierających dane osobowe oraz że poinformowaliśmy pisemnie i uzyskaliśmy zgodę każdej osoby, której dane osobowe są podane w ofercie oraz w dokumentach składanych wraz ofertą lub będą podane w oświadczeniach lub dokumentach złożonych przez nas w niniejszym postępowaniu;</w:t>
      </w:r>
    </w:p>
    <w:p w14:paraId="24F46499" w14:textId="77777777" w:rsidR="003B41D1" w:rsidRDefault="008C697E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3B41D1">
        <w:rPr>
          <w:rFonts w:asciiTheme="minorHAnsi" w:hAnsiTheme="minorHAnsi" w:cstheme="minorHAnsi"/>
          <w:sz w:val="22"/>
          <w:szCs w:val="22"/>
        </w:rPr>
        <w:t>Niniejsza oferta zawiera informacje stanowiące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tajemnicę przedsiębiorstwa w rozumieniu przepisów ustawy z dnia 16 kwietnia 1993 r. o zwalczaniu nieuczciwej konkurencji </w:t>
      </w:r>
      <w:r w:rsidR="005819C2" w:rsidRPr="003B41D1">
        <w:rPr>
          <w:rFonts w:asciiTheme="minorHAnsi" w:hAnsiTheme="minorHAnsi" w:cstheme="minorHAnsi"/>
          <w:sz w:val="22"/>
          <w:szCs w:val="22"/>
        </w:rPr>
        <w:t>[</w:t>
      </w:r>
      <w:r w:rsidR="000B5B9E" w:rsidRPr="003B41D1">
        <w:rPr>
          <w:rFonts w:asciiTheme="minorHAnsi" w:hAnsiTheme="minorHAnsi" w:cstheme="minorHAnsi"/>
        </w:rPr>
        <w:t>tekst jednolity Dz. U. z 202</w:t>
      </w:r>
      <w:r w:rsidR="00FD18C3" w:rsidRPr="003B41D1">
        <w:rPr>
          <w:rFonts w:asciiTheme="minorHAnsi" w:hAnsiTheme="minorHAnsi" w:cstheme="minorHAnsi"/>
        </w:rPr>
        <w:t>2</w:t>
      </w:r>
      <w:r w:rsidR="000B5B9E" w:rsidRPr="003B41D1">
        <w:rPr>
          <w:rFonts w:asciiTheme="minorHAnsi" w:hAnsiTheme="minorHAnsi" w:cstheme="minorHAnsi"/>
        </w:rPr>
        <w:t xml:space="preserve"> r., poz. 1</w:t>
      </w:r>
      <w:r w:rsidR="00FD18C3" w:rsidRPr="003B41D1">
        <w:rPr>
          <w:rFonts w:asciiTheme="minorHAnsi" w:hAnsiTheme="minorHAnsi" w:cstheme="minorHAnsi"/>
        </w:rPr>
        <w:t>23</w:t>
      </w:r>
      <w:r w:rsidR="000B5B9E" w:rsidRPr="003B41D1">
        <w:rPr>
          <w:rFonts w:asciiTheme="minorHAnsi" w:hAnsiTheme="minorHAnsi" w:cstheme="minorHAnsi"/>
        </w:rPr>
        <w:t>3</w:t>
      </w:r>
      <w:r w:rsidR="005819C2" w:rsidRPr="003B41D1">
        <w:rPr>
          <w:rFonts w:asciiTheme="minorHAnsi" w:hAnsiTheme="minorHAnsi" w:cstheme="minorHAnsi"/>
          <w:sz w:val="22"/>
          <w:szCs w:val="22"/>
        </w:rPr>
        <w:t>]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i nie mogą być udostępniane. Na okoliczność tego wykazuję skuteczność takiego zastrzeżenia w oparciu o przepisy art. 11 ust. 4</w:t>
      </w:r>
      <w:r w:rsidR="00FD18C3" w:rsidRPr="003B41D1">
        <w:rPr>
          <w:rFonts w:asciiTheme="minorHAnsi" w:hAnsiTheme="minorHAnsi" w:cstheme="minorHAnsi"/>
          <w:sz w:val="22"/>
          <w:szCs w:val="22"/>
        </w:rPr>
        <w:t xml:space="preserve"> tej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ustawy</w:t>
      </w:r>
      <w:r w:rsidR="00FD18C3" w:rsidRPr="003B41D1">
        <w:rPr>
          <w:rFonts w:asciiTheme="minorHAnsi" w:hAnsiTheme="minorHAnsi" w:cstheme="minorHAnsi"/>
          <w:sz w:val="22"/>
          <w:szCs w:val="22"/>
        </w:rPr>
        <w:t>,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w oparciu </w:t>
      </w:r>
      <w:r w:rsidR="005819C2" w:rsidRPr="003B41D1">
        <w:rPr>
          <w:rFonts w:asciiTheme="minorHAnsi" w:hAnsiTheme="minorHAnsi" w:cstheme="minorHAnsi"/>
          <w:sz w:val="22"/>
          <w:szCs w:val="22"/>
        </w:rPr>
        <w:br/>
      </w:r>
      <w:r w:rsidR="000B5B9E" w:rsidRPr="003B41D1">
        <w:rPr>
          <w:rFonts w:asciiTheme="minorHAnsi" w:hAnsiTheme="minorHAnsi" w:cstheme="minorHAnsi"/>
          <w:sz w:val="22"/>
          <w:szCs w:val="22"/>
        </w:rPr>
        <w:t>o następujące uzasadnienie:</w:t>
      </w:r>
    </w:p>
    <w:p w14:paraId="0B5349DB" w14:textId="4EC4047E" w:rsidR="008C697E" w:rsidRPr="00DE6490" w:rsidRDefault="000B5B9E" w:rsidP="003B41D1">
      <w:pPr>
        <w:suppressAutoHyphens/>
        <w:spacing w:before="0" w:after="0"/>
        <w:ind w:left="510" w:firstLine="45"/>
        <w:rPr>
          <w:rFonts w:asciiTheme="minorHAnsi" w:hAnsiTheme="minorHAnsi" w:cstheme="minorHAnsi"/>
          <w:b/>
          <w:bCs/>
          <w:sz w:val="22"/>
          <w:szCs w:val="22"/>
        </w:rPr>
      </w:pPr>
      <w:r w:rsidRPr="003B41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FD18C3" w:rsidRPr="003B41D1">
        <w:rPr>
          <w:rFonts w:asciiTheme="minorHAnsi" w:hAnsiTheme="minorHAnsi" w:cstheme="minorHAnsi"/>
          <w:sz w:val="22"/>
          <w:szCs w:val="22"/>
        </w:rPr>
        <w:t xml:space="preserve"> Pliki zawierające tajemnice przedsiębiorstwa oznaczone zostały w tytule </w:t>
      </w:r>
      <w:r w:rsidR="00FD18C3" w:rsidRPr="00DE6490">
        <w:rPr>
          <w:rFonts w:asciiTheme="minorHAnsi" w:hAnsiTheme="minorHAnsi" w:cstheme="minorHAnsi"/>
          <w:b/>
          <w:bCs/>
          <w:sz w:val="22"/>
          <w:szCs w:val="22"/>
        </w:rPr>
        <w:t>TAJEMNICA PRZEDSIEBIORSTWA.</w:t>
      </w:r>
    </w:p>
    <w:p w14:paraId="18F6CC54" w14:textId="77777777" w:rsidR="003B41D1" w:rsidRPr="00D17BEA" w:rsidRDefault="003B41D1" w:rsidP="00DE6490">
      <w:pPr>
        <w:pStyle w:val="Textbody"/>
        <w:numPr>
          <w:ilvl w:val="0"/>
          <w:numId w:val="16"/>
        </w:numPr>
        <w:spacing w:before="120"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>Oświadczam(y), że jestem(</w:t>
      </w:r>
      <w:proofErr w:type="spellStart"/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>eśmy</w:t>
      </w:r>
      <w:proofErr w:type="spellEnd"/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 xml:space="preserve">): </w:t>
      </w:r>
      <w:r w:rsidRPr="00C52E2F">
        <w:rPr>
          <w:rFonts w:ascii="Calibri" w:eastAsia="Times" w:hAnsi="Calibri" w:cs="Calibri"/>
          <w:sz w:val="22"/>
          <w:szCs w:val="22"/>
          <w:lang w:val="pl-PL" w:eastAsia="pl-PL"/>
        </w:rPr>
        <w:t>(odpowiednie zakreślić)</w:t>
      </w:r>
    </w:p>
    <w:p w14:paraId="4F097F64" w14:textId="447E52F7" w:rsid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eastAsia="Times New Roman" w:hAnsi="Calibri" w:cs="Calibri"/>
          <w:sz w:val="22"/>
          <w:szCs w:val="22"/>
          <w:lang w:val="pl-PL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 xml:space="preserve">□ </w:t>
      </w:r>
      <w:r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ab/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>mikroprzedsiębiorstwem, które zatrudnia mniej niż 10 osób i którego roczny obrót lub roczna suma bilansowa nie przekracza 2 milionów euro,</w:t>
      </w:r>
    </w:p>
    <w:p w14:paraId="3A69071B" w14:textId="3D41A925" w:rsid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eastAsia="Times New Roman" w:hAnsi="Calibri" w:cs="Calibri"/>
          <w:sz w:val="22"/>
          <w:szCs w:val="22"/>
          <w:lang w:val="pl-PL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>□</w:t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val="pl-PL"/>
        </w:rPr>
        <w:tab/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>małym przedsiębiorstwem, które zatrudnia mniej niż 50 osób i którego roczny obrót lub roczna suma bilansowa nie przekracza 10 milionów euro,</w:t>
      </w:r>
    </w:p>
    <w:p w14:paraId="24E821B3" w14:textId="50ED377B" w:rsidR="003B41D1" w:rsidRP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>□</w:t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 xml:space="preserve"> średnim przedsiębiorstwem, które nie jest mikroprzedsiębiorstwem ani małymi przedsiębiorstwem i które zatrudnia mniej niż 250 osób i którego roczny obrót nie przekracza 50 milionów euro lub roczna suma bilansowa nie przekracza 43 milionów euro.</w:t>
      </w:r>
    </w:p>
    <w:p w14:paraId="3ADE89AA" w14:textId="77777777" w:rsidR="003B41D1" w:rsidRPr="005819C2" w:rsidRDefault="003B41D1" w:rsidP="00FD18C3">
      <w:pPr>
        <w:spacing w:before="0" w:after="0"/>
        <w:ind w:left="567"/>
        <w:rPr>
          <w:rFonts w:asciiTheme="minorHAnsi" w:hAnsiTheme="minorHAnsi" w:cstheme="minorHAnsi"/>
        </w:rPr>
      </w:pPr>
    </w:p>
    <w:p w14:paraId="15451FEB" w14:textId="77777777" w:rsidR="005B1B60" w:rsidRPr="009E08DA" w:rsidRDefault="005B1B60" w:rsidP="00554D61">
      <w:pPr>
        <w:numPr>
          <w:ilvl w:val="0"/>
          <w:numId w:val="16"/>
        </w:numPr>
        <w:tabs>
          <w:tab w:val="clear" w:pos="51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Załącznikami do niniejszej oferty są</w:t>
      </w:r>
      <w:r w:rsidRPr="009E08D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9E08DA">
        <w:rPr>
          <w:rFonts w:asciiTheme="minorHAnsi" w:hAnsiTheme="minorHAnsi" w:cstheme="minorHAnsi"/>
          <w:sz w:val="22"/>
          <w:szCs w:val="22"/>
        </w:rPr>
        <w:t>:</w:t>
      </w:r>
    </w:p>
    <w:p w14:paraId="17E6272E" w14:textId="77777777" w:rsidR="005B1B60" w:rsidRPr="005819C2" w:rsidRDefault="005B1B60" w:rsidP="00554D61">
      <w:pPr>
        <w:numPr>
          <w:ilvl w:val="0"/>
          <w:numId w:val="12"/>
        </w:numPr>
        <w:tabs>
          <w:tab w:val="left" w:pos="851"/>
        </w:tabs>
        <w:spacing w:before="0" w:after="0"/>
        <w:ind w:left="567" w:firstLine="0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</w:t>
      </w:r>
    </w:p>
    <w:p w14:paraId="7379DB03" w14:textId="7E5095E4" w:rsidR="005B1B60" w:rsidRPr="005819C2" w:rsidRDefault="005819C2" w:rsidP="00554D61">
      <w:pPr>
        <w:numPr>
          <w:ilvl w:val="0"/>
          <w:numId w:val="12"/>
        </w:numPr>
        <w:tabs>
          <w:tab w:val="left" w:pos="851"/>
        </w:tabs>
        <w:spacing w:before="0" w:after="0"/>
        <w:ind w:left="567" w:firstLine="0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</w:t>
      </w:r>
      <w:r w:rsidR="005B1B60" w:rsidRPr="005819C2">
        <w:rPr>
          <w:rFonts w:asciiTheme="minorHAnsi" w:hAnsiTheme="minorHAnsi" w:cstheme="minorHAnsi"/>
          <w:sz w:val="22"/>
          <w:szCs w:val="22"/>
        </w:rPr>
        <w:tab/>
      </w:r>
    </w:p>
    <w:p w14:paraId="24D3F0FC" w14:textId="77777777" w:rsidR="008A1409" w:rsidRPr="009E08DA" w:rsidRDefault="008A1409" w:rsidP="009E08DA">
      <w:pPr>
        <w:tabs>
          <w:tab w:val="left" w:pos="851"/>
        </w:tabs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1B70DCF7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bookmarkStart w:id="5" w:name="_Hlk198894679"/>
    </w:p>
    <w:p w14:paraId="639E28A7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A3130E3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7A19C481" w14:textId="6597A583" w:rsidR="002B0F1C" w:rsidRPr="009E08DA" w:rsidRDefault="005B1B60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…………………….. dnia ...................... 20</w:t>
      </w:r>
      <w:r w:rsidR="008A1409" w:rsidRPr="009E08DA">
        <w:rPr>
          <w:rFonts w:asciiTheme="minorHAnsi" w:hAnsiTheme="minorHAnsi" w:cstheme="minorHAnsi"/>
          <w:sz w:val="22"/>
          <w:szCs w:val="22"/>
        </w:rPr>
        <w:t>2</w:t>
      </w:r>
      <w:r w:rsidR="005941CD">
        <w:rPr>
          <w:rFonts w:asciiTheme="minorHAnsi" w:hAnsiTheme="minorHAnsi" w:cstheme="minorHAnsi"/>
          <w:sz w:val="22"/>
          <w:szCs w:val="22"/>
        </w:rPr>
        <w:t>6</w:t>
      </w:r>
      <w:r w:rsidR="007531F3">
        <w:rPr>
          <w:rFonts w:asciiTheme="minorHAnsi" w:hAnsiTheme="minorHAnsi" w:cstheme="minorHAnsi"/>
          <w:sz w:val="22"/>
          <w:szCs w:val="22"/>
        </w:rPr>
        <w:t xml:space="preserve"> </w:t>
      </w:r>
      <w:r w:rsidRPr="009E08DA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49947CB4" w14:textId="77777777" w:rsidR="00552F70" w:rsidRPr="009E08DA" w:rsidRDefault="00552F70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080D856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49F83801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52895342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794BDD18" w14:textId="77777777" w:rsidR="00552F70" w:rsidRPr="009E08DA" w:rsidRDefault="00552F70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6E6DE4EA" w14:textId="77777777" w:rsidR="005B1B60" w:rsidRPr="005819C2" w:rsidRDefault="005B1B60" w:rsidP="009E08DA">
      <w:pPr>
        <w:spacing w:before="0" w:after="0"/>
        <w:ind w:left="3538"/>
        <w:jc w:val="right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...........................................................................</w:t>
      </w:r>
    </w:p>
    <w:p w14:paraId="08F3E750" w14:textId="77777777" w:rsidR="002B17D9" w:rsidRPr="009E08DA" w:rsidRDefault="005B1B60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9E08DA">
        <w:rPr>
          <w:rFonts w:asciiTheme="minorHAnsi" w:hAnsiTheme="minorHAnsi" w:cstheme="minorHAnsi"/>
          <w:i/>
          <w:sz w:val="22"/>
          <w:szCs w:val="22"/>
        </w:rPr>
        <w:t xml:space="preserve">(podpis wykonawcy lub osoby uprawnionej </w:t>
      </w:r>
    </w:p>
    <w:p w14:paraId="4391E770" w14:textId="77777777" w:rsidR="00496671" w:rsidRDefault="005B1B60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i/>
          <w:sz w:val="22"/>
          <w:szCs w:val="22"/>
        </w:rPr>
        <w:t>do reprezentowania wykonawcy)</w:t>
      </w:r>
      <w:r w:rsidR="00077E3D" w:rsidRPr="009E08DA">
        <w:rPr>
          <w:rFonts w:asciiTheme="minorHAnsi" w:hAnsiTheme="minorHAnsi" w:cstheme="minorHAnsi"/>
          <w:sz w:val="22"/>
          <w:szCs w:val="22"/>
        </w:rPr>
        <w:t xml:space="preserve">                </w:t>
      </w:r>
    </w:p>
    <w:bookmarkEnd w:id="5"/>
    <w:p w14:paraId="7B298D45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B65ADB5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1E4583B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8119F9D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2A7E9047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28D72078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4C5D162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AD56CF1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980D69C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4492FC34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61CD6398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E08FD8B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A08803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19EDD25D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965EABA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298A837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6ED4670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2C832C3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AD425D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FFD96BF" w14:textId="35399CAD" w:rsidR="00077E3D" w:rsidRDefault="00077E3D" w:rsidP="006E032C">
      <w:pPr>
        <w:spacing w:before="0" w:after="0"/>
        <w:jc w:val="left"/>
        <w:rPr>
          <w:rFonts w:asciiTheme="minorHAnsi" w:hAnsiTheme="minorHAnsi" w:cstheme="minorHAnsi"/>
        </w:rPr>
      </w:pPr>
      <w:r w:rsidRPr="00D95678">
        <w:rPr>
          <w:rFonts w:asciiTheme="minorHAnsi" w:hAnsiTheme="minorHAnsi" w:cstheme="minorHAnsi"/>
        </w:rPr>
        <w:t xml:space="preserve">           </w:t>
      </w:r>
    </w:p>
    <w:p w14:paraId="70851BF3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10A81ED1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1A1F9C03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1FA4B530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62547241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6BD7BB66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1B7946C3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07BD418A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385EBFE7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3BAA61F9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70359D2D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2E1F2507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4CD51602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73360808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5AEF20A0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</w:rPr>
      </w:pPr>
    </w:p>
    <w:p w14:paraId="4EE1C881" w14:textId="3652E3FE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b/>
          <w:lang w:eastAsia="en-US"/>
        </w:rPr>
        <w:t xml:space="preserve">Załącznik nr 2 do </w:t>
      </w:r>
      <w:proofErr w:type="spellStart"/>
      <w:r w:rsidRPr="00796888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46D5E3E4" w14:textId="77777777" w:rsidR="00796888" w:rsidRPr="00796888" w:rsidRDefault="00796888" w:rsidP="00796888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694724E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888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796888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57F1D0F5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796888">
        <w:rPr>
          <w:rFonts w:asciiTheme="minorHAnsi" w:hAnsiTheme="minorHAnsi" w:cstheme="minorHAnsi"/>
          <w:sz w:val="22"/>
          <w:szCs w:val="22"/>
        </w:rPr>
        <w:t>ul. Mickiewicza 19</w:t>
      </w:r>
    </w:p>
    <w:p w14:paraId="72EA30CD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796888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796888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1D5F1499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63A5E940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6EF23AE0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5DC9A287" w14:textId="77777777" w:rsidR="00796888" w:rsidRPr="00796888" w:rsidRDefault="00796888" w:rsidP="00796888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1B6CF853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3E7F557B" w14:textId="77777777" w:rsidR="00796888" w:rsidRPr="00796888" w:rsidRDefault="00796888" w:rsidP="00796888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35FF148B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15C3EF91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18CA43B4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22940272" w14:textId="77777777" w:rsidR="00796888" w:rsidRPr="00796888" w:rsidRDefault="00796888" w:rsidP="00796888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232E8FC8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4C4EA041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7F66CB14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WYKONAWCY </w:t>
      </w:r>
    </w:p>
    <w:p w14:paraId="2589CCEE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 SPEŁNIANIU WARUNKÓW UDZIAŁU W POSTĘPOWANIU</w:t>
      </w:r>
    </w:p>
    <w:p w14:paraId="32879A4F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73785FE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złożone w  postępowaniu o udzielenie zamówienia publicznego na </w:t>
      </w: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wykonanie zamówienia  pn. „Modernizacja oczyszczalni ścieków w systemie zaprojektuj i wybuduj” w Międzywodziu, gmina Dziwnów, </w:t>
      </w:r>
      <w:r w:rsidRPr="0079688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realizowanego w ramach Projektu pn. „Uporządkowanie gospodarki wodno-ściekowej w aglomeracji Dziwnów”,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prowadzonym przez Zakład Wodociągów i Kanalizacji Sp. z o.o., ul. Mickiewicza 19, 72 - 420 DZIWNÓW.</w:t>
      </w:r>
    </w:p>
    <w:p w14:paraId="481C2B1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BAD74E1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Ja, niżej podpisany oświadczam, co następuje:</w:t>
      </w:r>
    </w:p>
    <w:p w14:paraId="4869DB0B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004FFDA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DOTYCZĄCA WYKONAWCY:</w:t>
      </w:r>
    </w:p>
    <w:p w14:paraId="7AD81347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E6876C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spełniam(y) warunki udziału w postępowaniu określone przez zamawiającego w pkt. 5 Instrukcji Dla Wykonawców.</w:t>
      </w:r>
    </w:p>
    <w:p w14:paraId="18A10D4E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7588237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………….……. 2026 r. </w:t>
      </w:r>
    </w:p>
    <w:p w14:paraId="02C5FDB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00A38C8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1D530D96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163CE53E" w14:textId="77777777" w:rsidR="00796888" w:rsidRPr="00796888" w:rsidRDefault="00796888" w:rsidP="00796888">
      <w:pPr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lang w:eastAsia="en-US"/>
        </w:rPr>
      </w:pPr>
    </w:p>
    <w:p w14:paraId="3933333C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7C414D5D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………………………………………………………...………..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>[wskazać właściwą jednostkę redakcyjną Instrukcji dla Wykonawców, w której określono warunki udziału w postępowaniu]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polegam na zasobach następujących podmiotów: </w:t>
      </w: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…………………………………………………………………………………………………………………………....</w:t>
      </w:r>
    </w:p>
    <w:p w14:paraId="7041D2BB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..……………………………………………………………………………..……………………….………………………….……………………………………..,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w następującym zakresie: </w:t>
      </w: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………………………………………………………………………………………………………………………….……</w:t>
      </w:r>
    </w:p>
    <w:p w14:paraId="283E4A25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………………………………………………………………………………………………….………………………………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78AF2ACE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730A17F8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………….……. 2026 r. </w:t>
      </w:r>
    </w:p>
    <w:p w14:paraId="65467E1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5C6092C5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color w:val="FF0000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>[</w:t>
      </w:r>
      <w:r w:rsidRPr="00796888">
        <w:rPr>
          <w:rFonts w:asciiTheme="minorHAnsi" w:eastAsiaTheme="minorHAnsi" w:hAnsiTheme="minorHAnsi" w:cstheme="minorHAnsi"/>
          <w:b/>
          <w:i/>
          <w:color w:val="FF0000"/>
          <w:lang w:eastAsia="en-US"/>
        </w:rPr>
        <w:t>Uwaga:</w:t>
      </w: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 xml:space="preserve"> w przypadku, gdy oświadczenie nie dotyczy Wykonawcy, należy przekreślić oświadczenie lub dopisać adnotację: NIE DOTYCZY]</w:t>
      </w:r>
    </w:p>
    <w:p w14:paraId="7FEB7BE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</w:p>
    <w:p w14:paraId="07FD8C8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504429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F7BCC96" w14:textId="77777777" w:rsidR="00796888" w:rsidRPr="00796888" w:rsidRDefault="00796888" w:rsidP="00796888">
      <w:pPr>
        <w:spacing w:before="0" w:after="0"/>
        <w:ind w:left="4248" w:firstLine="708"/>
        <w:jc w:val="left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</w:t>
      </w:r>
    </w:p>
    <w:p w14:paraId="3B646AA3" w14:textId="77777777" w:rsidR="00796888" w:rsidRPr="00796888" w:rsidRDefault="00796888" w:rsidP="00796888">
      <w:pPr>
        <w:spacing w:before="0" w:after="0"/>
        <w:ind w:left="4956" w:firstLine="708"/>
        <w:jc w:val="left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165BC862" w14:textId="77777777" w:rsidR="00796888" w:rsidRPr="00796888" w:rsidRDefault="00796888" w:rsidP="00796888">
      <w:pPr>
        <w:spacing w:before="0" w:after="0"/>
        <w:ind w:left="4956" w:firstLine="708"/>
        <w:jc w:val="left"/>
        <w:rPr>
          <w:rFonts w:asciiTheme="minorHAnsi" w:eastAsiaTheme="minorHAnsi" w:hAnsiTheme="minorHAnsi" w:cstheme="minorHAnsi"/>
          <w:i/>
          <w:lang w:eastAsia="en-US"/>
        </w:rPr>
      </w:pPr>
    </w:p>
    <w:p w14:paraId="5A2310EC" w14:textId="77777777" w:rsidR="00796888" w:rsidRPr="00796888" w:rsidRDefault="00796888" w:rsidP="00796888">
      <w:pPr>
        <w:spacing w:before="0" w:after="0"/>
        <w:ind w:left="4956" w:firstLine="708"/>
        <w:jc w:val="left"/>
        <w:rPr>
          <w:rFonts w:asciiTheme="minorHAnsi" w:eastAsiaTheme="minorHAnsi" w:hAnsiTheme="minorHAnsi" w:cstheme="minorHAnsi"/>
          <w:i/>
          <w:lang w:eastAsia="en-US"/>
        </w:rPr>
      </w:pPr>
    </w:p>
    <w:p w14:paraId="0E4D05DA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3BE6470D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C4082CF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i zgodne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z prawdą oraz zostały przedstawione z pełną świadomością konsekwencji wprowadzenia zamawiającego w błąd przy przedstawianiu informacji.</w:t>
      </w:r>
    </w:p>
    <w:p w14:paraId="21E704CF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6B0493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………….……. 2026 r. </w:t>
      </w:r>
    </w:p>
    <w:p w14:paraId="23F5E94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C01F20D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61AFA03B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29A2EA86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6A0BF08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27AB76A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15B29A24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6B31BB41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388C2031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281BECA2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29024A2F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79C4C952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0F58B570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6A97E481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31E5AFA7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65814CDB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21DA9602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3E2DEB6A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449D66E9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766A2421" w14:textId="77777777" w:rsidR="00796888" w:rsidRDefault="00796888">
      <w:pPr>
        <w:spacing w:before="0" w:after="0"/>
        <w:jc w:val="left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br w:type="page"/>
      </w:r>
    </w:p>
    <w:p w14:paraId="7764FEDA" w14:textId="6A7DC7E2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b/>
          <w:lang w:eastAsia="en-US"/>
        </w:rPr>
        <w:t>Załącznik nr 2.A do IDW</w:t>
      </w:r>
    </w:p>
    <w:p w14:paraId="7891FA9C" w14:textId="77777777" w:rsidR="00796888" w:rsidRPr="00796888" w:rsidRDefault="00796888" w:rsidP="00796888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34837F9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980454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888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796888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66EADF2F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796888">
        <w:rPr>
          <w:rFonts w:asciiTheme="minorHAnsi" w:hAnsiTheme="minorHAnsi" w:cstheme="minorHAnsi"/>
          <w:sz w:val="22"/>
          <w:szCs w:val="22"/>
        </w:rPr>
        <w:t>ul. Mickiewicza 19</w:t>
      </w:r>
    </w:p>
    <w:p w14:paraId="5B80F1A7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796888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796888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7CC37CDD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729A2B62" w14:textId="77777777" w:rsidR="00796888" w:rsidRPr="00796888" w:rsidRDefault="00796888" w:rsidP="00796888">
      <w:pPr>
        <w:shd w:val="clear" w:color="auto" w:fill="D9D9D9" w:themeFill="background1" w:themeFillShade="D9"/>
        <w:autoSpaceDE w:val="0"/>
        <w:autoSpaceDN w:val="0"/>
        <w:adjustRightInd w:val="0"/>
        <w:spacing w:before="0" w:after="0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796888">
        <w:rPr>
          <w:rFonts w:ascii="Calibri" w:hAnsi="Calibri" w:cs="Calibri"/>
          <w:b/>
          <w:bCs/>
          <w:color w:val="000000"/>
          <w:sz w:val="28"/>
          <w:szCs w:val="28"/>
        </w:rPr>
        <w:t>ZOBOWIĄZANIE PODMIOTU UDOSTĘPNIAJĄCEGO ZASOBY,</w:t>
      </w:r>
    </w:p>
    <w:p w14:paraId="1F7F4D9B" w14:textId="77777777" w:rsidR="00796888" w:rsidRPr="00796888" w:rsidRDefault="00796888" w:rsidP="00796888">
      <w:pPr>
        <w:autoSpaceDE w:val="0"/>
        <w:autoSpaceDN w:val="0"/>
        <w:adjustRightInd w:val="0"/>
        <w:spacing w:before="0" w:after="0" w:line="280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o którym mowa w pkt. 5.3.3. IDW, potwierdzające, że stosunek łączący wykonawcę</w:t>
      </w:r>
    </w:p>
    <w:p w14:paraId="71D108A6" w14:textId="77777777" w:rsidR="00796888" w:rsidRPr="00796888" w:rsidRDefault="00796888" w:rsidP="00796888">
      <w:pPr>
        <w:autoSpaceDE w:val="0"/>
        <w:autoSpaceDN w:val="0"/>
        <w:adjustRightInd w:val="0"/>
        <w:spacing w:before="0" w:after="0" w:line="280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z podmiotem udostępniającym zasoby gwarantuje rzeczywisty dostęp do tych zasobów</w:t>
      </w:r>
    </w:p>
    <w:p w14:paraId="7B45C43C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E861C6C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96888">
        <w:rPr>
          <w:rFonts w:ascii="Calibri" w:hAnsi="Calibri" w:cs="Calibri"/>
          <w:b/>
          <w:bCs/>
          <w:color w:val="000000"/>
          <w:sz w:val="22"/>
          <w:szCs w:val="22"/>
        </w:rPr>
        <w:t xml:space="preserve">PODMIOT UDOSTĘPNIAJĄCY ZASOBY: </w:t>
      </w:r>
    </w:p>
    <w:p w14:paraId="39FD20FE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………………………………………………………………………………………………………………….…………………………………..…….</w:t>
      </w:r>
    </w:p>
    <w:p w14:paraId="3EE78E3C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rPr>
          <w:rFonts w:ascii="Calibri" w:hAnsi="Calibri" w:cs="Calibri"/>
          <w:i/>
          <w:iCs/>
          <w:color w:val="000000"/>
        </w:rPr>
      </w:pPr>
      <w:r w:rsidRPr="00796888">
        <w:rPr>
          <w:rFonts w:ascii="Calibri" w:hAnsi="Calibri" w:cs="Calibri"/>
          <w:i/>
          <w:iCs/>
          <w:color w:val="000000"/>
        </w:rPr>
        <w:t>(nazwa albo imię i nazwisko, adres</w:t>
      </w:r>
      <w:r w:rsidRPr="00796888">
        <w:rPr>
          <w:rFonts w:ascii="Arial" w:hAnsi="Arial" w:cs="Arial"/>
          <w:color w:val="000000"/>
          <w:sz w:val="24"/>
          <w:szCs w:val="24"/>
        </w:rPr>
        <w:t xml:space="preserve"> </w:t>
      </w:r>
      <w:r w:rsidRPr="00796888">
        <w:rPr>
          <w:rFonts w:ascii="Calibri" w:hAnsi="Calibri" w:cs="Calibri"/>
          <w:i/>
          <w:iCs/>
          <w:color w:val="000000"/>
        </w:rPr>
        <w:t>a także w zależności od innego podmiotu: NIP/PESEL, KRS/</w:t>
      </w:r>
      <w:proofErr w:type="spellStart"/>
      <w:r w:rsidRPr="00796888">
        <w:rPr>
          <w:rFonts w:ascii="Calibri" w:hAnsi="Calibri" w:cs="Calibri"/>
          <w:i/>
          <w:iCs/>
          <w:color w:val="000000"/>
        </w:rPr>
        <w:t>CEiDG</w:t>
      </w:r>
      <w:proofErr w:type="spellEnd"/>
      <w:r w:rsidRPr="00796888">
        <w:rPr>
          <w:rFonts w:ascii="Calibri" w:hAnsi="Calibri" w:cs="Calibri"/>
          <w:i/>
          <w:iCs/>
          <w:color w:val="000000"/>
        </w:rPr>
        <w:t xml:space="preserve">) </w:t>
      </w:r>
    </w:p>
    <w:p w14:paraId="54486518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 xml:space="preserve">reprezentowany przez: </w:t>
      </w:r>
    </w:p>
    <w:p w14:paraId="785B26A0" w14:textId="77777777" w:rsidR="00796888" w:rsidRPr="00796888" w:rsidRDefault="00796888" w:rsidP="00796888">
      <w:pPr>
        <w:spacing w:before="0" w:after="160" w:line="259" w:lineRule="auto"/>
        <w:rPr>
          <w:rFonts w:ascii="Calibri" w:eastAsiaTheme="minorHAnsi" w:hAnsi="Calibri" w:cs="Calibri"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sz w:val="22"/>
          <w:szCs w:val="22"/>
          <w:lang w:eastAsia="en-US"/>
        </w:rPr>
        <w:t>……………………………………………………..……………………………………………………………………………………….…………….</w:t>
      </w:r>
    </w:p>
    <w:p w14:paraId="5BE5D151" w14:textId="77777777" w:rsidR="00796888" w:rsidRPr="00796888" w:rsidRDefault="00796888" w:rsidP="00796888">
      <w:pPr>
        <w:autoSpaceDE w:val="0"/>
        <w:autoSpaceDN w:val="0"/>
        <w:adjustRightInd w:val="0"/>
        <w:spacing w:before="0" w:after="0" w:line="280" w:lineRule="exact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 xml:space="preserve">Oświadczam, że w postępowaniu o udzielenie zamówienia pn. </w:t>
      </w:r>
      <w:r w:rsidRPr="00796888">
        <w:rPr>
          <w:rFonts w:ascii="Calibri" w:hAnsi="Calibri" w:cs="Calibri"/>
          <w:b/>
          <w:bCs/>
          <w:color w:val="000000"/>
          <w:sz w:val="22"/>
          <w:szCs w:val="22"/>
        </w:rPr>
        <w:t>„„Modernizacja oczyszczalni ścieków w systemie zaprojektuj i wybuduj” w Międzywodziu, gmina Dziwnów,</w:t>
      </w:r>
      <w:r w:rsidRPr="0079688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796888">
        <w:rPr>
          <w:rFonts w:ascii="Calibri" w:hAnsi="Calibri" w:cs="Calibri"/>
          <w:color w:val="000000"/>
          <w:sz w:val="22"/>
          <w:szCs w:val="22"/>
        </w:rPr>
        <w:t xml:space="preserve">prowadzonym przez Zakład Wodociągów i Kanalizacji Sp. z o.o. w Dziwnowie, zobowiązuję się udostępnić swoje następujące zasoby wykonawcy ubiegającemu się o udzielenie zamówienia: </w:t>
      </w:r>
    </w:p>
    <w:p w14:paraId="1A9C00BF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……………………………………………………………………………………………………..…………………………………………………….</w:t>
      </w:r>
    </w:p>
    <w:p w14:paraId="6DD55D93" w14:textId="77777777" w:rsidR="00796888" w:rsidRPr="00796888" w:rsidRDefault="00796888" w:rsidP="00796888">
      <w:pPr>
        <w:spacing w:before="0" w:after="160" w:line="259" w:lineRule="auto"/>
        <w:rPr>
          <w:rFonts w:ascii="Calibri" w:eastAsiaTheme="minorHAnsi" w:hAnsi="Calibri" w:cs="Calibri"/>
          <w:i/>
          <w:iCs/>
          <w:lang w:eastAsia="en-US"/>
        </w:rPr>
      </w:pPr>
      <w:r w:rsidRPr="00796888">
        <w:rPr>
          <w:rFonts w:ascii="Calibri" w:eastAsiaTheme="minorHAnsi" w:hAnsi="Calibri" w:cs="Calibri"/>
          <w:i/>
          <w:iCs/>
          <w:lang w:eastAsia="en-US"/>
        </w:rPr>
        <w:t>(nazwa albo imię i nazwisko, siedziba albo miejsce zamieszkania, jeżeli jest miejscem wykonywania działalności wykonawcy)</w:t>
      </w:r>
    </w:p>
    <w:p w14:paraId="2D73C777" w14:textId="77777777" w:rsidR="00796888" w:rsidRPr="00796888" w:rsidRDefault="00796888" w:rsidP="00796888">
      <w:pPr>
        <w:numPr>
          <w:ilvl w:val="0"/>
          <w:numId w:val="23"/>
        </w:numPr>
        <w:autoSpaceDE w:val="0"/>
        <w:autoSpaceDN w:val="0"/>
        <w:adjustRightInd w:val="0"/>
        <w:spacing w:before="0" w:after="0" w:line="259" w:lineRule="auto"/>
        <w:ind w:left="284" w:hanging="284"/>
        <w:jc w:val="left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 xml:space="preserve">zakres dostępnych wykonawcy zasobów podmiotu udostępniającego zasoby: </w:t>
      </w:r>
    </w:p>
    <w:p w14:paraId="4DB7EBD5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ind w:left="284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23DF2EC9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 xml:space="preserve">2) sposób i okres udostępnienia wykonawcy i wykorzystania przez niego zasobów podmiotu udostępniającego te zasoby przy wykonywaniu zamówienia: </w:t>
      </w:r>
    </w:p>
    <w:p w14:paraId="441297C8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ind w:left="284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>……………………………………………….…………………………………..…………………………………………………………………</w:t>
      </w:r>
    </w:p>
    <w:p w14:paraId="1855A76E" w14:textId="77777777" w:rsidR="00796888" w:rsidRPr="00796888" w:rsidRDefault="00796888" w:rsidP="00796888">
      <w:pPr>
        <w:autoSpaceDE w:val="0"/>
        <w:autoSpaceDN w:val="0"/>
        <w:adjustRightInd w:val="0"/>
        <w:spacing w:before="0" w:after="0"/>
        <w:ind w:left="284" w:hanging="284"/>
        <w:rPr>
          <w:rFonts w:ascii="Calibri" w:hAnsi="Calibri" w:cs="Calibri"/>
          <w:color w:val="000000"/>
          <w:sz w:val="22"/>
          <w:szCs w:val="22"/>
        </w:rPr>
      </w:pPr>
      <w:r w:rsidRPr="00796888">
        <w:rPr>
          <w:rFonts w:ascii="Calibri" w:hAnsi="Calibri" w:cs="Calibri"/>
          <w:color w:val="000000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2904DD49" w14:textId="77777777" w:rsidR="00796888" w:rsidRPr="00796888" w:rsidRDefault="00796888" w:rsidP="00796888">
      <w:pPr>
        <w:spacing w:before="0" w:after="160" w:line="259" w:lineRule="auto"/>
        <w:ind w:left="284"/>
        <w:rPr>
          <w:rFonts w:ascii="Calibri" w:eastAsiaTheme="minorHAnsi" w:hAnsi="Calibri" w:cs="Calibri"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sz w:val="22"/>
          <w:szCs w:val="22"/>
          <w:lang w:eastAsia="en-US"/>
        </w:rPr>
        <w:t>……………………………………………………………..………………………………………………………………………………………..</w:t>
      </w:r>
    </w:p>
    <w:p w14:paraId="3AAA0772" w14:textId="77777777" w:rsidR="00796888" w:rsidRPr="00796888" w:rsidRDefault="00796888" w:rsidP="00796888">
      <w:pPr>
        <w:spacing w:before="0" w:after="160" w:line="259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7EC76A9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3590E77E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130DAC2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reprezentowany przeze mnie podmiot, na zasoby którego powołuje się wykonawca w przedmiotowym postępowaniu, nie podlega wykluczeniu z postępowania o udzielenie zamówienia.</w:t>
      </w:r>
    </w:p>
    <w:p w14:paraId="0E925D2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00BE30E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031253AD" w14:textId="5339623D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>dnia …………………. 202</w:t>
      </w:r>
      <w:r w:rsidR="00E20D8E">
        <w:rPr>
          <w:rFonts w:asciiTheme="minorHAnsi" w:eastAsiaTheme="minorHAnsi" w:hAnsiTheme="minorHAnsi" w:cstheme="minorHAnsi"/>
          <w:lang w:eastAsia="en-US"/>
        </w:rPr>
        <w:t>6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7120C12D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09FD76F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5F188015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49F69FC3" w14:textId="77777777" w:rsidR="00796888" w:rsidRPr="00796888" w:rsidRDefault="00796888" w:rsidP="00796888">
      <w:pPr>
        <w:spacing w:before="0" w:after="160" w:line="259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155BD887" w14:textId="77777777" w:rsidR="00796888" w:rsidRPr="00796888" w:rsidRDefault="00796888" w:rsidP="00796888">
      <w:pPr>
        <w:shd w:val="clear" w:color="auto" w:fill="D9D9D9" w:themeFill="background1" w:themeFillShade="D9"/>
        <w:spacing w:before="0" w:after="160" w:line="280" w:lineRule="exact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7F8E80F7" w14:textId="77777777" w:rsidR="00796888" w:rsidRPr="00796888" w:rsidRDefault="00796888" w:rsidP="00796888">
      <w:pPr>
        <w:spacing w:before="0" w:after="160" w:line="280" w:lineRule="exact"/>
        <w:rPr>
          <w:rFonts w:ascii="Calibri" w:eastAsiaTheme="minorHAnsi" w:hAnsi="Calibri" w:cs="Calibri"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sz w:val="22"/>
          <w:szCs w:val="22"/>
          <w:lang w:eastAsia="en-US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18F68057" w14:textId="77777777" w:rsidR="00796888" w:rsidRPr="00796888" w:rsidRDefault="00796888" w:rsidP="00796888">
      <w:pPr>
        <w:spacing w:before="0" w:after="160" w:line="259" w:lineRule="auto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43A63FC7" w14:textId="77777777" w:rsidR="00796888" w:rsidRPr="00796888" w:rsidRDefault="00796888" w:rsidP="00796888">
      <w:pPr>
        <w:spacing w:before="0" w:after="160" w:line="259" w:lineRule="auto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sz w:val="22"/>
          <w:szCs w:val="22"/>
          <w:lang w:eastAsia="en-US"/>
        </w:rPr>
        <w:t>……………..…..….……..…</w:t>
      </w:r>
    </w:p>
    <w:p w14:paraId="5BE99BA5" w14:textId="77777777" w:rsidR="00796888" w:rsidRPr="00796888" w:rsidRDefault="00796888" w:rsidP="00796888">
      <w:pPr>
        <w:spacing w:before="0" w:after="160" w:line="259" w:lineRule="auto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sz w:val="22"/>
          <w:szCs w:val="22"/>
          <w:lang w:eastAsia="en-US"/>
        </w:rPr>
        <w:t xml:space="preserve"> (miejscowość, data)</w:t>
      </w:r>
    </w:p>
    <w:p w14:paraId="2C04E76D" w14:textId="77777777" w:rsidR="00796888" w:rsidRPr="00796888" w:rsidRDefault="00796888" w:rsidP="00796888">
      <w:pPr>
        <w:spacing w:before="0" w:after="160" w:line="280" w:lineRule="exact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32F1C4F" w14:textId="77777777" w:rsidR="00796888" w:rsidRPr="00796888" w:rsidRDefault="00796888" w:rsidP="00796888">
      <w:pPr>
        <w:spacing w:before="0" w:after="160" w:line="280" w:lineRule="exact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515DE920" w14:textId="77777777" w:rsidR="00796888" w:rsidRPr="00796888" w:rsidRDefault="00796888" w:rsidP="00796888">
      <w:pPr>
        <w:spacing w:before="0" w:after="160" w:line="280" w:lineRule="exact"/>
        <w:jc w:val="left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UWAGA:</w:t>
      </w:r>
    </w:p>
    <w:p w14:paraId="1AC55615" w14:textId="77777777" w:rsidR="00796888" w:rsidRPr="00796888" w:rsidRDefault="00796888" w:rsidP="00796888">
      <w:pPr>
        <w:numPr>
          <w:ilvl w:val="0"/>
          <w:numId w:val="22"/>
        </w:numPr>
        <w:spacing w:before="0" w:after="0" w:line="280" w:lineRule="exact"/>
        <w:ind w:left="284" w:hanging="284"/>
        <w:jc w:val="left"/>
        <w:rPr>
          <w:rFonts w:ascii="Calibri" w:eastAsiaTheme="minorHAnsi" w:hAnsi="Calibri" w:cs="Calibri"/>
          <w:i/>
          <w:iCs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Zobowiązanie podmiotu udostępniającego zasoby składają wraz z ofertą wykonawcy, którzy dla wykazania spełnienia warunków udziału w postępowaniu polegają na zasobach podmiotów udostępniających zasoby.</w:t>
      </w:r>
    </w:p>
    <w:p w14:paraId="1F8414DC" w14:textId="77777777" w:rsidR="00796888" w:rsidRPr="00796888" w:rsidRDefault="00796888" w:rsidP="00796888">
      <w:pPr>
        <w:numPr>
          <w:ilvl w:val="0"/>
          <w:numId w:val="22"/>
        </w:numPr>
        <w:spacing w:before="0" w:after="0" w:line="280" w:lineRule="exact"/>
        <w:ind w:left="284" w:hanging="284"/>
        <w:jc w:val="left"/>
        <w:rPr>
          <w:rFonts w:ascii="Calibri" w:eastAsiaTheme="minorHAnsi" w:hAnsi="Calibri" w:cs="Calibri"/>
          <w:i/>
          <w:iCs/>
          <w:sz w:val="22"/>
          <w:szCs w:val="22"/>
          <w:lang w:eastAsia="en-US"/>
        </w:rPr>
      </w:pPr>
      <w:r w:rsidRPr="00796888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Zobowiązanie podmiotu udostępniającego zasoby w zakresie, w jakim wykonawca powołuje się na jego zasoby musi być złożone w postaci elektronicznej opatrzonej podpisem zaufanym, osobistym lub kwalifikowanym podpisem elektronicznym.</w:t>
      </w:r>
    </w:p>
    <w:p w14:paraId="2920FC5D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i/>
          <w:iCs/>
          <w:lang w:eastAsia="en-US"/>
        </w:rPr>
      </w:pPr>
    </w:p>
    <w:p w14:paraId="419CDA67" w14:textId="5AE305E1" w:rsidR="00796888" w:rsidRDefault="0079688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26579A8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6B0828B0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b/>
          <w:lang w:eastAsia="en-US"/>
        </w:rPr>
        <w:t xml:space="preserve">Załącznik nr 3 do </w:t>
      </w:r>
      <w:proofErr w:type="spellStart"/>
      <w:r w:rsidRPr="00796888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330DD269" w14:textId="77777777" w:rsidR="00796888" w:rsidRPr="00796888" w:rsidRDefault="00796888" w:rsidP="00796888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344DE455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888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796888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2B3D50B8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796888">
        <w:rPr>
          <w:rFonts w:asciiTheme="minorHAnsi" w:hAnsiTheme="minorHAnsi" w:cstheme="minorHAnsi"/>
          <w:sz w:val="22"/>
          <w:szCs w:val="22"/>
        </w:rPr>
        <w:t>ul. Mickiewicza 19</w:t>
      </w:r>
    </w:p>
    <w:p w14:paraId="6A4E7364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796888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796888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5EADA748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46F75AD5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1A6489E1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1E0A30D1" w14:textId="77777777" w:rsidR="00796888" w:rsidRPr="00796888" w:rsidRDefault="00796888" w:rsidP="00796888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07FF7E9F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6FA9522E" w14:textId="77777777" w:rsidR="00796888" w:rsidRPr="00796888" w:rsidRDefault="00796888" w:rsidP="00796888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4DC2A64C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3F72878D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27C7132D" w14:textId="77777777" w:rsidR="00796888" w:rsidRPr="00796888" w:rsidRDefault="00796888" w:rsidP="00796888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1B376EDB" w14:textId="77777777" w:rsidR="00796888" w:rsidRPr="00796888" w:rsidRDefault="00796888" w:rsidP="00796888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38A4824E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1A27AD66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7F33EB55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WYKONAWCY </w:t>
      </w:r>
    </w:p>
    <w:p w14:paraId="05D80E73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 BRAKU PODSTAW DO WYKLUCZENIA Z POSTĘPOWANIA</w:t>
      </w:r>
    </w:p>
    <w:p w14:paraId="4CAEFAEA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FDCB221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złożone w  postępowaniu o udzielenie zamówienia publicznego na wykonanie zamówienia  pn. </w:t>
      </w:r>
      <w:r w:rsidRPr="0079688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„Modernizacja oczyszczalni ścieków w systemie zaprojektuj i wybuduj” w Międzywodziu, gmina Dziwnów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realizowanego w ramach Projektu pn. „Uporządkowanie gospodarki wodno-ściekowej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 aglomeracji Dziwnów”,  prowadzonym przez Zakład Wodociągów i Kanalizacji Sp. z o.o., ul. Mickiewicza 19, 72 - 420 DZIWNÓW.</w:t>
      </w:r>
    </w:p>
    <w:p w14:paraId="00AA950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B22E1F7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Ja, niżej podpisany oświadczam, oświadczam, co następuje:</w:t>
      </w:r>
    </w:p>
    <w:p w14:paraId="744386B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D93F27B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OŚWIADCZENIA DOTYCZĄCE WYKONAWCY:</w:t>
      </w:r>
    </w:p>
    <w:p w14:paraId="0FCA52BF" w14:textId="77777777" w:rsidR="00796888" w:rsidRPr="00796888" w:rsidRDefault="00796888" w:rsidP="00796888">
      <w:pPr>
        <w:spacing w:before="0" w:after="0"/>
        <w:ind w:left="720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FD518BD" w14:textId="77777777" w:rsidR="00796888" w:rsidRPr="00796888" w:rsidRDefault="00796888" w:rsidP="00796888">
      <w:pPr>
        <w:numPr>
          <w:ilvl w:val="0"/>
          <w:numId w:val="24"/>
        </w:numPr>
        <w:tabs>
          <w:tab w:val="left" w:pos="426"/>
        </w:tabs>
        <w:spacing w:before="0" w:after="0" w:line="259" w:lineRule="auto"/>
        <w:ind w:left="426" w:hanging="426"/>
        <w:contextualSpacing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 nie podlegam wykluczeniu z postępowania na podstawie pkt 5.4 IDW.</w:t>
      </w:r>
    </w:p>
    <w:p w14:paraId="0D230313" w14:textId="77777777" w:rsidR="00796888" w:rsidRPr="00796888" w:rsidRDefault="00796888" w:rsidP="00796888">
      <w:pPr>
        <w:numPr>
          <w:ilvl w:val="0"/>
          <w:numId w:val="24"/>
        </w:numPr>
        <w:tabs>
          <w:tab w:val="left" w:pos="426"/>
        </w:tabs>
        <w:spacing w:before="0" w:after="0" w:line="259" w:lineRule="auto"/>
        <w:ind w:left="426" w:hanging="426"/>
        <w:contextualSpacing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O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świadczam, że nie podlegam wykluczeniu z postępowania na podstawie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 xml:space="preserve">pkt 5.5 </w:t>
      </w:r>
      <w:proofErr w:type="spellStart"/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ppkt</w:t>
      </w:r>
      <w:proofErr w:type="spellEnd"/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1 i 2  IDW.   </w:t>
      </w:r>
    </w:p>
    <w:p w14:paraId="13399F6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24A538C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………….……. 2026 r. </w:t>
      </w:r>
    </w:p>
    <w:p w14:paraId="717F84D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41799C0" w14:textId="77777777" w:rsidR="00796888" w:rsidRPr="00796888" w:rsidRDefault="00796888" w:rsidP="00796888">
      <w:pPr>
        <w:spacing w:before="0" w:after="0"/>
        <w:ind w:left="4248" w:firstLine="708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</w:t>
      </w:r>
    </w:p>
    <w:p w14:paraId="58722168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2D7877A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1926E6D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zachodzą w stosunku do mnie podstawy wykluczenia z postępowania na podstawie pkt ………. IDW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>[podać mającą zastosowanie podstawę wykluczenia spośród wymienionych w pkt 5.4. pkt 1-3, 5-7 lub pkt 5.5. IDW].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69A306A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Jednocześnie oświadczam, że w związku z ww. okolicznością, na podstawie pkt 5.5 </w:t>
      </w:r>
      <w:proofErr w:type="spellStart"/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ppkt</w:t>
      </w:r>
      <w:proofErr w:type="spellEnd"/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1 i 2 IDW, w celu wykazania swojej rzetelności, podjąłem następujące środki naprawcze: </w:t>
      </w:r>
    </w:p>
    <w:p w14:paraId="2E42A08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14AC3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1F7FA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C7173C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p w14:paraId="1772622C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A2CE829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47D32CE2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0B6DB897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color w:val="FF0000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>[</w:t>
      </w:r>
      <w:r w:rsidRPr="00796888">
        <w:rPr>
          <w:rFonts w:asciiTheme="minorHAnsi" w:eastAsiaTheme="minorHAnsi" w:hAnsiTheme="minorHAnsi" w:cstheme="minorHAnsi"/>
          <w:b/>
          <w:i/>
          <w:color w:val="FF0000"/>
          <w:lang w:eastAsia="en-US"/>
        </w:rPr>
        <w:t>Uwaga:</w:t>
      </w: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 xml:space="preserve"> w przypadku, gdy oświadczenie nie dotyczy Wykonawcy, należy przekreślić oświadczenie lub dopisać adnotację: NIE DOTYCZY]</w:t>
      </w:r>
    </w:p>
    <w:p w14:paraId="0B4F2E35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77AC6751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2C0473E1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1DE567B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następujące inne podmioty, na których zasoby powołuję się w niniejszym postępowaniu, tj.: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…………………………………………………………………….……………………… </w:t>
      </w: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innego podmiotu: NIP/PESEL, KRS/</w:t>
      </w:r>
      <w:proofErr w:type="spellStart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nie podlegają wykluczeniu z postępowania o udzielenie zamówienia.</w:t>
      </w:r>
    </w:p>
    <w:p w14:paraId="09A87B1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F85C82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p w14:paraId="6A5BD0D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5F669D31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7EA954A3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4120EA60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color w:val="FF0000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>[</w:t>
      </w:r>
      <w:r w:rsidRPr="00796888">
        <w:rPr>
          <w:rFonts w:asciiTheme="minorHAnsi" w:eastAsiaTheme="minorHAnsi" w:hAnsiTheme="minorHAnsi" w:cstheme="minorHAnsi"/>
          <w:b/>
          <w:i/>
          <w:color w:val="FF0000"/>
          <w:lang w:eastAsia="en-US"/>
        </w:rPr>
        <w:t>Uwaga:</w:t>
      </w: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 xml:space="preserve"> w przypadku, gdy oświadczenie nie dotyczy Wykonawcy, należy przekreślić oświadczenie lub dopisać adnotację: NIE DOTYCZY]</w:t>
      </w:r>
    </w:p>
    <w:p w14:paraId="26CC33C7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2EB170A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0FDF818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C78AF9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następujące podmioty, będące podwykonawcami: </w:t>
      </w:r>
      <w:r w:rsidRPr="00796888">
        <w:rPr>
          <w:rFonts w:asciiTheme="minorHAnsi" w:eastAsiaTheme="minorHAnsi" w:hAnsiTheme="minorHAnsi" w:cstheme="minorHAnsi"/>
          <w:lang w:eastAsia="en-US"/>
        </w:rPr>
        <w:t>……………………………………………………… ……………………………………………………………………..….……</w:t>
      </w:r>
      <w:r w:rsidRPr="0079688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</w:t>
      </w: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  <w:r w:rsidRPr="00796888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,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nie podlegają wykluczeniu z postępowania o udzielenie zamówienia</w:t>
      </w:r>
      <w:r w:rsidRPr="00796888">
        <w:rPr>
          <w:rFonts w:asciiTheme="minorHAnsi" w:eastAsiaTheme="minorHAnsi" w:hAnsiTheme="minorHAnsi" w:cstheme="minorHAnsi"/>
          <w:sz w:val="18"/>
          <w:szCs w:val="18"/>
          <w:lang w:eastAsia="en-US"/>
        </w:rPr>
        <w:t>.</w:t>
      </w:r>
    </w:p>
    <w:p w14:paraId="0CF4663C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702B862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p w14:paraId="5E683DFF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601F5AE4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2DEED550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3E7A3AE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i/>
          <w:color w:val="FF0000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>[</w:t>
      </w:r>
      <w:r w:rsidRPr="00796888">
        <w:rPr>
          <w:rFonts w:asciiTheme="minorHAnsi" w:eastAsiaTheme="minorHAnsi" w:hAnsiTheme="minorHAnsi" w:cstheme="minorHAnsi"/>
          <w:b/>
          <w:i/>
          <w:color w:val="FF0000"/>
          <w:lang w:eastAsia="en-US"/>
        </w:rPr>
        <w:t>Uwaga:</w:t>
      </w:r>
      <w:r w:rsidRPr="00796888">
        <w:rPr>
          <w:rFonts w:asciiTheme="minorHAnsi" w:eastAsiaTheme="minorHAnsi" w:hAnsiTheme="minorHAnsi" w:cstheme="minorHAnsi"/>
          <w:i/>
          <w:color w:val="FF0000"/>
          <w:lang w:eastAsia="en-US"/>
        </w:rPr>
        <w:t xml:space="preserve"> w przypadku, gdy oświadczenie nie dotyczy Wykonawcy, należy przekreślić oświadczenie lub dopisać adnotację: NIE DOTYCZY]</w:t>
      </w:r>
    </w:p>
    <w:p w14:paraId="7232656A" w14:textId="77777777" w:rsidR="00796888" w:rsidRPr="00796888" w:rsidRDefault="00796888" w:rsidP="00796888">
      <w:pPr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126987E0" w14:textId="77777777" w:rsidR="00796888" w:rsidRPr="00796888" w:rsidRDefault="00796888" w:rsidP="00796888">
      <w:pPr>
        <w:shd w:val="clear" w:color="auto" w:fill="BFBFBF" w:themeFill="background1" w:themeFillShade="BF"/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OŚWIADCZENIA DOTYCZĄCE PRZECIWDZIAŁANIA WSPIERANIU AGRESJI NA UKRAINĘ:</w:t>
      </w:r>
    </w:p>
    <w:p w14:paraId="701E69EA" w14:textId="77777777" w:rsidR="00796888" w:rsidRPr="00796888" w:rsidRDefault="00796888" w:rsidP="00E20D8E">
      <w:pPr>
        <w:spacing w:before="240" w:after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bookmarkStart w:id="6" w:name="_Hlk102999186"/>
      <w:r w:rsidRPr="00796888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>Oświadczam, że </w:t>
      </w:r>
      <w:r w:rsidRPr="00796888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nie zachodzą w stosunku do mnie, jako wykonawcy podstawy wykluczenia z postępowania w zakresie </w:t>
      </w:r>
      <w:bookmarkStart w:id="7" w:name="_Hlk102999314"/>
      <w:r w:rsidRPr="00796888">
        <w:rPr>
          <w:rFonts w:asciiTheme="minorHAnsi" w:eastAsiaTheme="minorHAnsi" w:hAnsiTheme="minorHAnsi" w:cs="Calibri"/>
          <w:sz w:val="22"/>
          <w:szCs w:val="22"/>
          <w:lang w:eastAsia="en-US"/>
        </w:rPr>
        <w:t>podstaw wykluczenia na podstawie art. 7 ust. 1 ustawy z dnia 13 kwietnia 2022 r.</w:t>
      </w:r>
      <w:r w:rsidRPr="00796888">
        <w:rPr>
          <w:rFonts w:asciiTheme="minorHAnsi" w:eastAsiaTheme="minorHAnsi" w:hAnsiTheme="minorHAnsi" w:cs="Calibri"/>
          <w:b/>
          <w:bCs/>
          <w:sz w:val="22"/>
          <w:szCs w:val="22"/>
          <w:lang w:eastAsia="en-US"/>
        </w:rPr>
        <w:t xml:space="preserve"> </w:t>
      </w:r>
      <w:r w:rsidRPr="00796888">
        <w:rPr>
          <w:rFonts w:asciiTheme="minorHAnsi" w:eastAsiaTheme="minorHAnsi" w:hAnsiTheme="minorHAnsi" w:cs="Calibri"/>
          <w:sz w:val="22"/>
          <w:szCs w:val="22"/>
          <w:lang w:eastAsia="en-US"/>
        </w:rPr>
        <w:t>o szczególnych rozwiązaniach w zakresie przeciwdziałania wspieraniu agresji na Ukrainę oraz służących ochronie bezpieczeństwa narodowego (Dz. U. z 2023 r. poz. 1497) zgodnie z którym z </w:t>
      </w:r>
      <w:r w:rsidRPr="00796888">
        <w:rPr>
          <w:rFonts w:asciiTheme="minorHAnsi" w:eastAsiaTheme="minorHAnsi" w:hAnsiTheme="minorHAnsi" w:cs="Calibri"/>
          <w:color w:val="000000"/>
          <w:sz w:val="22"/>
          <w:szCs w:val="22"/>
          <w:lang w:eastAsia="en-US"/>
        </w:rPr>
        <w:t>postępowania o udzielenie zamówienia publicznego lub konkursu wyklucza się:</w:t>
      </w:r>
      <w:r w:rsidRPr="00796888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bookmarkEnd w:id="6"/>
      <w:bookmarkEnd w:id="7"/>
    </w:p>
    <w:p w14:paraId="59D23802" w14:textId="77777777" w:rsidR="00796888" w:rsidRPr="00796888" w:rsidRDefault="00796888" w:rsidP="00796888">
      <w:pPr>
        <w:numPr>
          <w:ilvl w:val="0"/>
          <w:numId w:val="25"/>
        </w:numPr>
        <w:spacing w:before="0" w:after="0" w:line="259" w:lineRule="auto"/>
        <w:ind w:left="1134"/>
        <w:contextualSpacing/>
        <w:jc w:val="left"/>
        <w:rPr>
          <w:rFonts w:asciiTheme="minorHAnsi" w:eastAsiaTheme="minorHAnsi" w:hAnsiTheme="minorHAnsi" w:cs="Calibri"/>
          <w:color w:val="222222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="Calibri"/>
          <w:color w:val="222222"/>
          <w:sz w:val="22"/>
          <w:szCs w:val="22"/>
          <w:lang w:eastAsia="en-US"/>
        </w:rPr>
        <w:t>wykonawcę wymienionego w wykazach określonych w rozporządzeniu 765/2006 i rozporządzeniu 269/2014 albo wpisanego na listę na podstawie decyzji w sprawie wpisu na listę rozstrzygającej o zastosowaniu środka, o którym mowa w art. 1 pkt 3 ustawy;</w:t>
      </w:r>
    </w:p>
    <w:p w14:paraId="70BB8442" w14:textId="77777777" w:rsidR="00796888" w:rsidRPr="00796888" w:rsidRDefault="00796888" w:rsidP="00796888">
      <w:pPr>
        <w:numPr>
          <w:ilvl w:val="0"/>
          <w:numId w:val="25"/>
        </w:numPr>
        <w:spacing w:before="0" w:after="0" w:line="259" w:lineRule="auto"/>
        <w:ind w:left="1134"/>
        <w:jc w:val="left"/>
        <w:rPr>
          <w:rFonts w:ascii="Calibri" w:hAnsi="Calibri" w:cs="Calibri"/>
          <w:color w:val="222222"/>
          <w:sz w:val="22"/>
          <w:szCs w:val="22"/>
        </w:rPr>
      </w:pPr>
      <w:r w:rsidRPr="00796888">
        <w:rPr>
          <w:rFonts w:ascii="Calibri" w:hAnsi="Calibri" w:cs="Calibri"/>
          <w:color w:val="222222"/>
          <w:sz w:val="22"/>
          <w:szCs w:val="22"/>
        </w:rPr>
        <w:t>wykonawcę, którego beneficjentem rzeczywistym w rozumieniu ustawy z dnia 1 marca 2018 r. o przeciwdziałaniu praniu pieniędzy oraz finansowaniu terroryzmu (Dz. U. z 2022 r. poz. 593 z </w:t>
      </w:r>
      <w:proofErr w:type="spellStart"/>
      <w:r w:rsidRPr="00796888">
        <w:rPr>
          <w:rFonts w:ascii="Calibri" w:hAnsi="Calibri" w:cs="Calibri"/>
          <w:color w:val="222222"/>
          <w:sz w:val="22"/>
          <w:szCs w:val="22"/>
        </w:rPr>
        <w:t>późn</w:t>
      </w:r>
      <w:proofErr w:type="spellEnd"/>
      <w:r w:rsidRPr="00796888">
        <w:rPr>
          <w:rFonts w:ascii="Calibri" w:hAnsi="Calibri" w:cs="Calibri"/>
          <w:color w:val="222222"/>
          <w:sz w:val="22"/>
          <w:szCs w:val="22"/>
        </w:rPr>
        <w:t>. zm.)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14:paraId="64CDC884" w14:textId="77777777" w:rsidR="00796888" w:rsidRPr="00796888" w:rsidRDefault="00796888" w:rsidP="00796888">
      <w:pPr>
        <w:numPr>
          <w:ilvl w:val="0"/>
          <w:numId w:val="25"/>
        </w:numPr>
        <w:spacing w:before="0" w:after="0" w:line="259" w:lineRule="auto"/>
        <w:ind w:left="1134"/>
        <w:jc w:val="left"/>
        <w:rPr>
          <w:rFonts w:ascii="Calibri" w:hAnsi="Calibri" w:cs="Calibri"/>
          <w:sz w:val="22"/>
          <w:szCs w:val="22"/>
        </w:rPr>
      </w:pPr>
      <w:r w:rsidRPr="00796888">
        <w:rPr>
          <w:rFonts w:ascii="Calibri" w:hAnsi="Calibri" w:cs="Calibri"/>
          <w:color w:val="222222"/>
          <w:sz w:val="22"/>
          <w:szCs w:val="22"/>
        </w:rPr>
        <w:t>wykonawcę, którego jednostką dominującą w rozumieniu art. 3 ust. 1 pkt 37 ustawy z dnia 29 września 1994 r. o rachunkowości (Dz. U. z 2023 r. poz. 120 i 295),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 zastosowaniu środka, o którym mowa w art. 1 pkt 3 ustawy.</w:t>
      </w:r>
    </w:p>
    <w:p w14:paraId="45926990" w14:textId="77777777" w:rsidR="00796888" w:rsidRPr="00796888" w:rsidRDefault="00796888" w:rsidP="00796888">
      <w:pPr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1CE88B9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p w14:paraId="203FBDE7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8651A8A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69B7EEE1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50542A45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47E66E8F" w14:textId="77777777" w:rsidR="00796888" w:rsidRPr="00796888" w:rsidRDefault="00796888" w:rsidP="00796888">
      <w:pPr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6E2C4774" w14:textId="77777777" w:rsidR="00796888" w:rsidRPr="00796888" w:rsidRDefault="00796888" w:rsidP="00796888">
      <w:pPr>
        <w:shd w:val="clear" w:color="auto" w:fill="BFBFBF" w:themeFill="background1" w:themeFillShade="BF"/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sz w:val="24"/>
          <w:szCs w:val="24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33BE0F5F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</w:p>
    <w:p w14:paraId="1D608E7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C458A9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32E1F71B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1D1882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bookmarkStart w:id="8" w:name="_Hlk216341176"/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bookmarkEnd w:id="8"/>
    <w:p w14:paraId="7E60DC43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64EEFAF6" w14:textId="77777777" w:rsidR="00796888" w:rsidRPr="00796888" w:rsidRDefault="00796888" w:rsidP="00796888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</w:r>
      <w:r w:rsidRPr="00796888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3F1E9CB0" w14:textId="77777777" w:rsidR="00796888" w:rsidRPr="00796888" w:rsidRDefault="00796888" w:rsidP="00796888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796888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146DE64E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C807958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7E599D66" w14:textId="17425A3D" w:rsidR="00796888" w:rsidRDefault="0079688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78CA31C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7F003375" w14:textId="77777777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b/>
          <w:lang w:eastAsia="en-US"/>
        </w:rPr>
        <w:t xml:space="preserve">Załącznik nr 4 do </w:t>
      </w:r>
      <w:proofErr w:type="spellStart"/>
      <w:r w:rsidRPr="00796888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45C31733" w14:textId="77777777" w:rsidR="00796888" w:rsidRPr="00796888" w:rsidRDefault="00796888" w:rsidP="00796888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3"/>
        <w:gridCol w:w="3227"/>
      </w:tblGrid>
      <w:tr w:rsidR="00796888" w:rsidRPr="00796888" w14:paraId="3D86B04E" w14:textId="77777777" w:rsidTr="008F2B86">
        <w:tc>
          <w:tcPr>
            <w:tcW w:w="7279" w:type="dxa"/>
          </w:tcPr>
          <w:p w14:paraId="685DD791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Wykonawca:</w:t>
            </w:r>
          </w:p>
        </w:tc>
        <w:tc>
          <w:tcPr>
            <w:tcW w:w="7280" w:type="dxa"/>
          </w:tcPr>
          <w:p w14:paraId="7323BFEC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 xml:space="preserve">Zamawiający: </w:t>
            </w:r>
          </w:p>
        </w:tc>
      </w:tr>
      <w:tr w:rsidR="00796888" w:rsidRPr="00796888" w14:paraId="28735D2A" w14:textId="77777777" w:rsidTr="008F2B86">
        <w:tc>
          <w:tcPr>
            <w:tcW w:w="7279" w:type="dxa"/>
          </w:tcPr>
          <w:p w14:paraId="732665A4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23164575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  <w:r w:rsidRPr="00796888">
              <w:rPr>
                <w:rFonts w:cstheme="minorHAnsi"/>
                <w:sz w:val="24"/>
                <w:szCs w:val="24"/>
              </w:rPr>
              <w:t xml:space="preserve">Zakład Wodociągów i Kanalizacji  </w:t>
            </w:r>
          </w:p>
        </w:tc>
      </w:tr>
      <w:tr w:rsidR="00796888" w:rsidRPr="00796888" w14:paraId="33D68060" w14:textId="77777777" w:rsidTr="008F2B86">
        <w:tc>
          <w:tcPr>
            <w:tcW w:w="7279" w:type="dxa"/>
          </w:tcPr>
          <w:p w14:paraId="6CC9EEEB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19DFA555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  <w:r w:rsidRPr="00796888">
              <w:rPr>
                <w:rFonts w:cstheme="minorHAnsi"/>
                <w:sz w:val="24"/>
                <w:szCs w:val="24"/>
              </w:rPr>
              <w:t>Spółka z o.o.</w:t>
            </w:r>
          </w:p>
        </w:tc>
      </w:tr>
      <w:tr w:rsidR="00796888" w:rsidRPr="00796888" w14:paraId="2CD6EE53" w14:textId="77777777" w:rsidTr="008F2B86">
        <w:tc>
          <w:tcPr>
            <w:tcW w:w="7279" w:type="dxa"/>
          </w:tcPr>
          <w:p w14:paraId="4707BC30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 xml:space="preserve">reprezentowany przez: </w:t>
            </w:r>
          </w:p>
        </w:tc>
        <w:tc>
          <w:tcPr>
            <w:tcW w:w="7280" w:type="dxa"/>
          </w:tcPr>
          <w:p w14:paraId="0ECB6B10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</w:rPr>
            </w:pPr>
            <w:r w:rsidRPr="00796888">
              <w:rPr>
                <w:rFonts w:cstheme="minorHAnsi"/>
              </w:rPr>
              <w:t>ul. Mickiewicza 19</w:t>
            </w:r>
          </w:p>
        </w:tc>
      </w:tr>
      <w:tr w:rsidR="00796888" w:rsidRPr="00796888" w14:paraId="0EB23A15" w14:textId="77777777" w:rsidTr="008F2B86">
        <w:tc>
          <w:tcPr>
            <w:tcW w:w="7279" w:type="dxa"/>
          </w:tcPr>
          <w:p w14:paraId="4C81B1C1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</w:p>
        </w:tc>
        <w:tc>
          <w:tcPr>
            <w:tcW w:w="7280" w:type="dxa"/>
          </w:tcPr>
          <w:p w14:paraId="268D1D85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</w:rPr>
            </w:pPr>
            <w:r w:rsidRPr="00796888">
              <w:rPr>
                <w:rFonts w:cstheme="minorHAnsi"/>
                <w:sz w:val="24"/>
                <w:szCs w:val="24"/>
              </w:rPr>
              <w:t>72-420 DZIWNÓW</w:t>
            </w:r>
          </w:p>
        </w:tc>
      </w:tr>
      <w:tr w:rsidR="00796888" w:rsidRPr="00796888" w14:paraId="3B3792EE" w14:textId="77777777" w:rsidTr="008F2B86">
        <w:tc>
          <w:tcPr>
            <w:tcW w:w="7279" w:type="dxa"/>
          </w:tcPr>
          <w:p w14:paraId="666AE509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(imię, nazwisko, podstawa do reprezentowania)</w:t>
            </w:r>
          </w:p>
        </w:tc>
        <w:tc>
          <w:tcPr>
            <w:tcW w:w="7280" w:type="dxa"/>
          </w:tcPr>
          <w:p w14:paraId="2DE166F5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E0C8AB4" w14:textId="77777777" w:rsidR="00796888" w:rsidRPr="00796888" w:rsidRDefault="00796888" w:rsidP="00796888">
      <w:pPr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231F7DB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71FE4594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42C0215F" w14:textId="77777777" w:rsidR="00796888" w:rsidRPr="00796888" w:rsidRDefault="00796888" w:rsidP="00796888">
      <w:pPr>
        <w:spacing w:before="0" w:after="0" w:line="259" w:lineRule="auto"/>
        <w:jc w:val="center"/>
        <w:rPr>
          <w:rFonts w:asciiTheme="minorHAnsi" w:eastAsiaTheme="minorHAnsi" w:hAnsiTheme="minorHAnsi" w:cstheme="minorHAnsi"/>
          <w:sz w:val="22"/>
          <w:szCs w:val="18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18"/>
          <w:lang w:eastAsia="en-US"/>
        </w:rPr>
        <w:t xml:space="preserve">Wykaz usług projektowych i robót budowlanych wykonanych w okresie ostatnich 5 lat przed upływem terminu składania ofert, </w:t>
      </w:r>
      <w:r w:rsidRPr="00796888">
        <w:rPr>
          <w:rFonts w:asciiTheme="minorHAnsi" w:eastAsiaTheme="minorHAnsi" w:hAnsiTheme="minorHAnsi" w:cstheme="minorHAnsi"/>
          <w:b/>
          <w:sz w:val="22"/>
          <w:szCs w:val="18"/>
          <w:lang w:eastAsia="en-US"/>
        </w:rPr>
        <w:br/>
      </w:r>
      <w:r w:rsidRPr="00796888">
        <w:rPr>
          <w:rFonts w:asciiTheme="minorHAnsi" w:eastAsiaTheme="minorHAnsi" w:hAnsiTheme="minorHAnsi" w:cstheme="minorHAnsi"/>
          <w:sz w:val="22"/>
          <w:szCs w:val="18"/>
          <w:lang w:eastAsia="en-US"/>
        </w:rPr>
        <w:t>a jeżeli okres prowadzenia działalności jest krótszy - w tym okresie,</w:t>
      </w:r>
      <w:r w:rsidRPr="00796888">
        <w:rPr>
          <w:rFonts w:asciiTheme="minorHAnsi" w:eastAsiaTheme="minorHAnsi" w:hAnsiTheme="minorHAnsi" w:cstheme="minorHAnsi"/>
          <w:b/>
          <w:sz w:val="22"/>
          <w:szCs w:val="18"/>
          <w:lang w:eastAsia="en-US"/>
        </w:rPr>
        <w:t xml:space="preserve"> </w:t>
      </w:r>
      <w:r w:rsidRPr="00796888">
        <w:rPr>
          <w:rFonts w:asciiTheme="minorHAnsi" w:eastAsiaTheme="minorHAnsi" w:hAnsiTheme="minorHAnsi" w:cstheme="minorHAnsi"/>
          <w:sz w:val="22"/>
          <w:szCs w:val="18"/>
          <w:lang w:eastAsia="en-US"/>
        </w:rPr>
        <w:t xml:space="preserve">wraz z podaniem ich wartości, przedmiotu, dat wykonania i podmiotów, </w:t>
      </w:r>
      <w:r w:rsidRPr="00796888">
        <w:rPr>
          <w:rFonts w:asciiTheme="minorHAnsi" w:eastAsiaTheme="minorHAnsi" w:hAnsiTheme="minorHAnsi" w:cstheme="minorHAnsi"/>
          <w:sz w:val="22"/>
          <w:szCs w:val="18"/>
          <w:lang w:eastAsia="en-US"/>
        </w:rPr>
        <w:br/>
        <w:t>na rzecz których usługi zostały wykonane</w:t>
      </w:r>
    </w:p>
    <w:p w14:paraId="5FCD14D9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237"/>
        <w:gridCol w:w="1578"/>
        <w:gridCol w:w="1512"/>
        <w:gridCol w:w="2163"/>
      </w:tblGrid>
      <w:tr w:rsidR="00796888" w:rsidRPr="00796888" w14:paraId="72F50C3F" w14:textId="77777777" w:rsidTr="008F2B86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B2C8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765A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Przedmiot usługi projektowej / roboty budowlanej </w:t>
            </w:r>
          </w:p>
          <w:p w14:paraId="59713069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(nazwa inwestycji / podstawowe parametry techniczne, lokalizacja)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248D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Wartość roboty budowlanej brutto w PLN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3174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Data wykonania usługi /roboty budowlanej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40F21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Podmiot, na rzecz którego usługa projektowa / robota budowlana została wykonana</w:t>
            </w:r>
          </w:p>
        </w:tc>
      </w:tr>
      <w:tr w:rsidR="00796888" w:rsidRPr="00796888" w14:paraId="3BE09A0F" w14:textId="77777777" w:rsidTr="008F2B86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D3FC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3134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CB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7198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B5A1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796888" w:rsidRPr="00796888" w14:paraId="67A04EDE" w14:textId="77777777" w:rsidTr="008F2B86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109C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FE5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6A37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8271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074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0BFE8D84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F87C5E3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796888">
        <w:rPr>
          <w:rFonts w:asciiTheme="minorHAnsi" w:eastAsiaTheme="minorHAnsi" w:hAnsiTheme="minorHAnsi" w:cstheme="minorHAnsi"/>
          <w:sz w:val="18"/>
          <w:szCs w:val="18"/>
          <w:lang w:eastAsia="en-US"/>
        </w:rPr>
        <w:t>Wraz z wykazem usług projektowych i robót budowlanych wykonawca załącza dowody określające czy te usługi / roboty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dokumenty.</w:t>
      </w:r>
    </w:p>
    <w:p w14:paraId="56BF7380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lang w:eastAsia="en-US"/>
        </w:rPr>
      </w:pPr>
    </w:p>
    <w:p w14:paraId="4EEEE5A2" w14:textId="77777777" w:rsidR="00E20D8E" w:rsidRPr="00796888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796888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796888">
        <w:rPr>
          <w:rFonts w:asciiTheme="minorHAnsi" w:eastAsiaTheme="minorHAnsi" w:hAnsiTheme="minorHAnsi" w:cstheme="minorHAnsi"/>
          <w:lang w:eastAsia="en-US"/>
        </w:rPr>
        <w:t xml:space="preserve">dnia …………………. 2026 r. </w:t>
      </w:r>
    </w:p>
    <w:p w14:paraId="34DAE37B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C55AC0A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0DB5EAFB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7044F84" w14:textId="195A57EB" w:rsidR="00796888" w:rsidRPr="00796888" w:rsidRDefault="00796888" w:rsidP="00796888">
      <w:pPr>
        <w:spacing w:before="0" w:after="0" w:line="259" w:lineRule="auto"/>
        <w:ind w:left="6096" w:hanging="1418"/>
        <w:jc w:val="left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….…………................................................................</w:t>
      </w:r>
    </w:p>
    <w:p w14:paraId="1B6B3480" w14:textId="1E26C8BA" w:rsidR="00796888" w:rsidRPr="00796888" w:rsidRDefault="00796888" w:rsidP="00796888">
      <w:pPr>
        <w:spacing w:before="0" w:after="0" w:line="259" w:lineRule="auto"/>
        <w:ind w:left="4820"/>
        <w:jc w:val="center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 xml:space="preserve">(podpis Wykonawcy lub osoby uprawnionej </w:t>
      </w:r>
      <w:r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br/>
      </w: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do reprezentowania Wykonawcy)</w:t>
      </w:r>
    </w:p>
    <w:p w14:paraId="7AC9D927" w14:textId="77777777" w:rsidR="00796888" w:rsidRPr="00796888" w:rsidRDefault="00796888" w:rsidP="00796888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25C6732E" w14:textId="77777777" w:rsidR="00796888" w:rsidRDefault="00796888" w:rsidP="006E032C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483CB305" w14:textId="77777777" w:rsidR="00796888" w:rsidRDefault="00796888">
      <w:pPr>
        <w:spacing w:before="0" w:after="0"/>
        <w:jc w:val="left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br w:type="page"/>
      </w:r>
    </w:p>
    <w:p w14:paraId="2EBF8047" w14:textId="311D3310" w:rsidR="00796888" w:rsidRPr="00796888" w:rsidRDefault="00796888" w:rsidP="00796888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b/>
          <w:lang w:eastAsia="en-US"/>
        </w:rPr>
        <w:t xml:space="preserve">Załącznik nr 5 do </w:t>
      </w:r>
      <w:proofErr w:type="spellStart"/>
      <w:r w:rsidRPr="00796888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03A8E3B6" w14:textId="77777777" w:rsidR="00796888" w:rsidRPr="00796888" w:rsidRDefault="00796888" w:rsidP="00796888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Style w:val="Tabela-Siatka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796888" w:rsidRPr="00796888" w14:paraId="1E02599C" w14:textId="77777777" w:rsidTr="00796888">
        <w:tc>
          <w:tcPr>
            <w:tcW w:w="5245" w:type="dxa"/>
          </w:tcPr>
          <w:p w14:paraId="01346E46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Wykonawca:</w:t>
            </w:r>
          </w:p>
        </w:tc>
        <w:tc>
          <w:tcPr>
            <w:tcW w:w="4678" w:type="dxa"/>
          </w:tcPr>
          <w:p w14:paraId="53772CE6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 xml:space="preserve">Zamawiający: </w:t>
            </w:r>
          </w:p>
        </w:tc>
      </w:tr>
      <w:tr w:rsidR="00796888" w:rsidRPr="00796888" w14:paraId="409B00E5" w14:textId="77777777" w:rsidTr="00796888">
        <w:tc>
          <w:tcPr>
            <w:tcW w:w="5245" w:type="dxa"/>
          </w:tcPr>
          <w:p w14:paraId="5B3483BF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………………………………………………………………………………………</w:t>
            </w:r>
          </w:p>
        </w:tc>
        <w:tc>
          <w:tcPr>
            <w:tcW w:w="4678" w:type="dxa"/>
          </w:tcPr>
          <w:p w14:paraId="08AF1A92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  <w:r w:rsidRPr="00796888">
              <w:rPr>
                <w:rFonts w:cstheme="minorHAnsi"/>
                <w:sz w:val="24"/>
                <w:szCs w:val="24"/>
              </w:rPr>
              <w:t xml:space="preserve">Zakład Wodociągów i Kanalizacji  </w:t>
            </w:r>
          </w:p>
        </w:tc>
      </w:tr>
      <w:tr w:rsidR="00796888" w:rsidRPr="00796888" w14:paraId="4DBBFCF8" w14:textId="77777777" w:rsidTr="00796888">
        <w:tc>
          <w:tcPr>
            <w:tcW w:w="5245" w:type="dxa"/>
          </w:tcPr>
          <w:p w14:paraId="157E3154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………………………………………………………………………………………</w:t>
            </w:r>
          </w:p>
        </w:tc>
        <w:tc>
          <w:tcPr>
            <w:tcW w:w="4678" w:type="dxa"/>
          </w:tcPr>
          <w:p w14:paraId="253718B7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  <w:r w:rsidRPr="00796888">
              <w:rPr>
                <w:rFonts w:cstheme="minorHAnsi"/>
                <w:sz w:val="24"/>
                <w:szCs w:val="24"/>
              </w:rPr>
              <w:t>Spółka z o.o.</w:t>
            </w:r>
          </w:p>
        </w:tc>
      </w:tr>
      <w:tr w:rsidR="00796888" w:rsidRPr="00796888" w14:paraId="73C19F8D" w14:textId="77777777" w:rsidTr="00796888">
        <w:tc>
          <w:tcPr>
            <w:tcW w:w="5245" w:type="dxa"/>
          </w:tcPr>
          <w:p w14:paraId="3FE4A3CA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 xml:space="preserve">reprezentowany przez: </w:t>
            </w:r>
          </w:p>
        </w:tc>
        <w:tc>
          <w:tcPr>
            <w:tcW w:w="4678" w:type="dxa"/>
          </w:tcPr>
          <w:p w14:paraId="416C533A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</w:rPr>
            </w:pPr>
            <w:r w:rsidRPr="00796888">
              <w:rPr>
                <w:rFonts w:cstheme="minorHAnsi"/>
              </w:rPr>
              <w:t>ul. Mickiewicza 19</w:t>
            </w:r>
          </w:p>
        </w:tc>
      </w:tr>
      <w:tr w:rsidR="00796888" w:rsidRPr="00796888" w14:paraId="52F8DB58" w14:textId="77777777" w:rsidTr="00796888">
        <w:tc>
          <w:tcPr>
            <w:tcW w:w="5245" w:type="dxa"/>
          </w:tcPr>
          <w:p w14:paraId="6612C900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79B5EAAD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</w:rPr>
            </w:pPr>
            <w:r w:rsidRPr="00796888">
              <w:rPr>
                <w:rFonts w:cstheme="minorHAnsi"/>
                <w:sz w:val="24"/>
                <w:szCs w:val="24"/>
              </w:rPr>
              <w:t>72-420 DZIWNÓW</w:t>
            </w:r>
          </w:p>
        </w:tc>
      </w:tr>
      <w:tr w:rsidR="00796888" w:rsidRPr="00796888" w14:paraId="301CA987" w14:textId="77777777" w:rsidTr="00796888">
        <w:tc>
          <w:tcPr>
            <w:tcW w:w="5245" w:type="dxa"/>
          </w:tcPr>
          <w:p w14:paraId="30039969" w14:textId="77777777" w:rsidR="00796888" w:rsidRPr="00796888" w:rsidRDefault="00796888" w:rsidP="00796888">
            <w:pPr>
              <w:spacing w:before="0" w:after="0"/>
              <w:jc w:val="left"/>
              <w:rPr>
                <w:rFonts w:cstheme="minorHAnsi"/>
              </w:rPr>
            </w:pPr>
            <w:r w:rsidRPr="00796888">
              <w:rPr>
                <w:rFonts w:cstheme="minorHAnsi"/>
              </w:rPr>
              <w:t>(imię, nazwisko, podstawa do reprezentowania)</w:t>
            </w:r>
          </w:p>
        </w:tc>
        <w:tc>
          <w:tcPr>
            <w:tcW w:w="4678" w:type="dxa"/>
          </w:tcPr>
          <w:p w14:paraId="15210DD7" w14:textId="77777777" w:rsidR="00796888" w:rsidRPr="00796888" w:rsidRDefault="00796888" w:rsidP="00796888">
            <w:pPr>
              <w:spacing w:before="0"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6A07144" w14:textId="77777777" w:rsidR="00796888" w:rsidRPr="00796888" w:rsidRDefault="00796888" w:rsidP="00796888">
      <w:pPr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42613A5" w14:textId="77777777" w:rsidR="00796888" w:rsidRPr="00796888" w:rsidRDefault="00796888" w:rsidP="00796888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23CC87E5" w14:textId="77777777" w:rsidR="00796888" w:rsidRPr="00796888" w:rsidRDefault="00796888" w:rsidP="00796888">
      <w:pPr>
        <w:spacing w:before="0" w:after="0" w:line="259" w:lineRule="auto"/>
        <w:ind w:right="-428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Wykaz osób, skierowanych przez wykonawcę do realizacji zamówienia publicznego, odpowiedzialnych za wykonanie robót budowlanych,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788625B1" w14:textId="77777777" w:rsidR="00796888" w:rsidRPr="00796888" w:rsidRDefault="00796888" w:rsidP="00796888">
      <w:pPr>
        <w:spacing w:before="0" w:after="0" w:line="259" w:lineRule="auto"/>
        <w:jc w:val="center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985"/>
        <w:gridCol w:w="1842"/>
        <w:gridCol w:w="2835"/>
        <w:gridCol w:w="1531"/>
      </w:tblGrid>
      <w:tr w:rsidR="00796888" w:rsidRPr="00796888" w14:paraId="79B5CF87" w14:textId="77777777" w:rsidTr="00796888">
        <w:tc>
          <w:tcPr>
            <w:tcW w:w="1843" w:type="dxa"/>
            <w:vAlign w:val="center"/>
          </w:tcPr>
          <w:p w14:paraId="4D60FEC5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 xml:space="preserve">Imię i nazwisko </w:t>
            </w:r>
          </w:p>
        </w:tc>
        <w:tc>
          <w:tcPr>
            <w:tcW w:w="1985" w:type="dxa"/>
            <w:vAlign w:val="center"/>
          </w:tcPr>
          <w:p w14:paraId="1D1AB4FE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Pełniona funkcja przy realizacji zamówienia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49E3D8E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Kwalifikacje / uprawnienia budowlane</w:t>
            </w:r>
          </w:p>
          <w:p w14:paraId="65AC3CC9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(nr i data wydania)</w:t>
            </w:r>
          </w:p>
        </w:tc>
        <w:tc>
          <w:tcPr>
            <w:tcW w:w="2835" w:type="dxa"/>
            <w:vAlign w:val="center"/>
          </w:tcPr>
          <w:p w14:paraId="1BA4E0CF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Doświadczenie zawodowe zakres wykonanych czynności w celu potwierdzenia spełniania warunku określonego w pkt.</w:t>
            </w:r>
          </w:p>
          <w:p w14:paraId="1F512D5C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 xml:space="preserve"> 5 </w:t>
            </w:r>
            <w:proofErr w:type="spellStart"/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ppkt</w:t>
            </w:r>
            <w:proofErr w:type="spellEnd"/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 xml:space="preserve"> 5.3.2 2)</w:t>
            </w:r>
          </w:p>
        </w:tc>
        <w:tc>
          <w:tcPr>
            <w:tcW w:w="1531" w:type="dxa"/>
            <w:vAlign w:val="center"/>
          </w:tcPr>
          <w:p w14:paraId="0845D2D4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Informacja o podstawie do dysponowania tymi osobami</w:t>
            </w:r>
          </w:p>
        </w:tc>
      </w:tr>
      <w:tr w:rsidR="00796888" w:rsidRPr="00796888" w14:paraId="582A016D" w14:textId="77777777" w:rsidTr="00796888">
        <w:tc>
          <w:tcPr>
            <w:tcW w:w="1843" w:type="dxa"/>
            <w:vAlign w:val="center"/>
          </w:tcPr>
          <w:p w14:paraId="4EE756F1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BFF40C8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Kierownik Projektu</w:t>
            </w: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64FB58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7F0B2BC4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531" w:type="dxa"/>
            <w:vAlign w:val="center"/>
          </w:tcPr>
          <w:p w14:paraId="6A9B055F" w14:textId="77777777" w:rsidR="00796888" w:rsidRPr="00796888" w:rsidRDefault="00796888" w:rsidP="00796888">
            <w:pPr>
              <w:spacing w:before="0" w:after="0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796888" w:rsidRPr="00796888" w14:paraId="0DDAF5CA" w14:textId="77777777" w:rsidTr="00796888">
        <w:tc>
          <w:tcPr>
            <w:tcW w:w="1843" w:type="dxa"/>
          </w:tcPr>
          <w:p w14:paraId="5E858C5C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4466967D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Projektant technologii</w:t>
            </w:r>
          </w:p>
        </w:tc>
        <w:tc>
          <w:tcPr>
            <w:tcW w:w="1842" w:type="dxa"/>
            <w:vAlign w:val="center"/>
          </w:tcPr>
          <w:p w14:paraId="2EA816EC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01842997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463C2EC4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678DDAE7" w14:textId="77777777" w:rsidTr="00796888">
        <w:tc>
          <w:tcPr>
            <w:tcW w:w="1843" w:type="dxa"/>
          </w:tcPr>
          <w:p w14:paraId="24140A7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2FE361E2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Kierownik budowy</w:t>
            </w:r>
          </w:p>
        </w:tc>
        <w:tc>
          <w:tcPr>
            <w:tcW w:w="1842" w:type="dxa"/>
            <w:vAlign w:val="center"/>
          </w:tcPr>
          <w:p w14:paraId="412EFA56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424689E9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2725933A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5D678894" w14:textId="77777777" w:rsidTr="00796888">
        <w:tc>
          <w:tcPr>
            <w:tcW w:w="1843" w:type="dxa"/>
          </w:tcPr>
          <w:p w14:paraId="4813D105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3B468562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Kierownik robót konstrukcyjno-budowlanych</w:t>
            </w:r>
          </w:p>
        </w:tc>
        <w:tc>
          <w:tcPr>
            <w:tcW w:w="1842" w:type="dxa"/>
            <w:vAlign w:val="center"/>
          </w:tcPr>
          <w:p w14:paraId="1B77CEE7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5E4946A3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3C27C96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7DFF7E87" w14:textId="77777777" w:rsidTr="00796888">
        <w:tc>
          <w:tcPr>
            <w:tcW w:w="1843" w:type="dxa"/>
          </w:tcPr>
          <w:p w14:paraId="67EF8D20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6C05EC06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 xml:space="preserve">Kierownik robót sanitarnych </w:t>
            </w:r>
          </w:p>
        </w:tc>
        <w:tc>
          <w:tcPr>
            <w:tcW w:w="1842" w:type="dxa"/>
            <w:vAlign w:val="center"/>
          </w:tcPr>
          <w:p w14:paraId="3A3C957F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413FF198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4D24207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11162657" w14:textId="77777777" w:rsidTr="00796888">
        <w:tc>
          <w:tcPr>
            <w:tcW w:w="1843" w:type="dxa"/>
          </w:tcPr>
          <w:p w14:paraId="4DA5EB71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71462531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 xml:space="preserve">Kierownik robót elektrycznych i </w:t>
            </w:r>
            <w:proofErr w:type="spellStart"/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AKPiA</w:t>
            </w:r>
            <w:proofErr w:type="spellEnd"/>
          </w:p>
        </w:tc>
        <w:tc>
          <w:tcPr>
            <w:tcW w:w="1842" w:type="dxa"/>
            <w:vAlign w:val="center"/>
          </w:tcPr>
          <w:p w14:paraId="2B0DAC28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46924EFA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75EC9B7E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0B8E9DA3" w14:textId="77777777" w:rsidTr="00796888">
        <w:tc>
          <w:tcPr>
            <w:tcW w:w="1843" w:type="dxa"/>
          </w:tcPr>
          <w:p w14:paraId="19C98AE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63E3B68F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Kierownik robót drogowych</w:t>
            </w:r>
          </w:p>
        </w:tc>
        <w:tc>
          <w:tcPr>
            <w:tcW w:w="1842" w:type="dxa"/>
          </w:tcPr>
          <w:p w14:paraId="31DF6D95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637BBA9A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1CB29F1B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96888" w:rsidRPr="00796888" w14:paraId="63FB140C" w14:textId="77777777" w:rsidTr="00796888">
        <w:tc>
          <w:tcPr>
            <w:tcW w:w="1843" w:type="dxa"/>
          </w:tcPr>
          <w:p w14:paraId="79422CFC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14:paraId="7AC4B747" w14:textId="77777777" w:rsidR="00796888" w:rsidRPr="00796888" w:rsidRDefault="00796888" w:rsidP="00796888">
            <w:pPr>
              <w:spacing w:before="0" w:after="0" w:line="259" w:lineRule="auto"/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796888">
              <w:rPr>
                <w:rFonts w:asciiTheme="minorHAnsi" w:eastAsiaTheme="minorHAnsi" w:hAnsiTheme="minorHAnsi" w:cstheme="minorHAnsi"/>
                <w:lang w:eastAsia="en-US"/>
              </w:rPr>
              <w:t>Technolog rozruchu</w:t>
            </w:r>
          </w:p>
        </w:tc>
        <w:tc>
          <w:tcPr>
            <w:tcW w:w="1842" w:type="dxa"/>
          </w:tcPr>
          <w:p w14:paraId="67B8292F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1F10DCCC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31" w:type="dxa"/>
          </w:tcPr>
          <w:p w14:paraId="64F34716" w14:textId="77777777" w:rsidR="00796888" w:rsidRPr="00796888" w:rsidRDefault="00796888" w:rsidP="00796888">
            <w:pPr>
              <w:spacing w:before="0" w:after="0" w:line="259" w:lineRule="auto"/>
              <w:jc w:val="left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23CF045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</w:p>
    <w:p w14:paraId="66DA4DB9" w14:textId="77777777" w:rsidR="00796888" w:rsidRPr="00796888" w:rsidRDefault="00796888" w:rsidP="00796888">
      <w:pPr>
        <w:spacing w:before="0" w:after="0"/>
        <w:ind w:left="142" w:right="-284"/>
        <w:jc w:val="left"/>
        <w:rPr>
          <w:rFonts w:asciiTheme="minorHAnsi" w:eastAsiaTheme="minorHAnsi" w:hAnsiTheme="minorHAnsi" w:cstheme="minorHAnsi"/>
          <w:bCs/>
          <w:lang w:eastAsia="en-US"/>
        </w:rPr>
      </w:pPr>
      <w:r w:rsidRPr="00796888">
        <w:rPr>
          <w:rFonts w:asciiTheme="minorHAnsi" w:eastAsiaTheme="minorHAnsi" w:hAnsiTheme="minorHAnsi" w:cstheme="minorHAnsi"/>
          <w:bCs/>
          <w:lang w:eastAsia="en-US"/>
        </w:rPr>
        <w:t>W kolumnie „Kwalifikacje / uprawnienie budowlane”, wpisać informacje identyfikujące posiadane kwalifikacje zawodowe [np. numer uprawnień budowlanych i nazwę podmiotu, który wystawił określone uprawnienie budowlane, zakres uprawnień].</w:t>
      </w:r>
    </w:p>
    <w:p w14:paraId="5FE4970F" w14:textId="77777777" w:rsidR="00796888" w:rsidRPr="00796888" w:rsidRDefault="00796888" w:rsidP="00796888">
      <w:pPr>
        <w:spacing w:before="0" w:after="0"/>
        <w:ind w:left="142" w:right="-284"/>
        <w:jc w:val="left"/>
        <w:rPr>
          <w:rFonts w:asciiTheme="minorHAnsi" w:eastAsiaTheme="minorHAnsi" w:hAnsiTheme="minorHAnsi" w:cstheme="minorHAnsi"/>
          <w:bCs/>
          <w:lang w:eastAsia="en-US"/>
        </w:rPr>
      </w:pPr>
      <w:r w:rsidRPr="00796888">
        <w:rPr>
          <w:rFonts w:asciiTheme="minorHAnsi" w:eastAsiaTheme="minorHAnsi" w:hAnsiTheme="minorHAnsi" w:cstheme="minorHAnsi"/>
          <w:bCs/>
          <w:lang w:eastAsia="en-US"/>
        </w:rPr>
        <w:t xml:space="preserve">W kolumnie „Doświadczenie eksperta” wpisać nabyte doświadczenie  oraz okres, w jakim osoba nabywała wymagane doświadczenie. </w:t>
      </w:r>
    </w:p>
    <w:p w14:paraId="5F840705" w14:textId="77777777" w:rsidR="00796888" w:rsidRPr="00796888" w:rsidRDefault="00796888" w:rsidP="00796888">
      <w:pPr>
        <w:spacing w:before="0" w:after="0"/>
        <w:ind w:left="142" w:right="-284"/>
        <w:jc w:val="left"/>
        <w:rPr>
          <w:rFonts w:asciiTheme="minorHAnsi" w:eastAsiaTheme="minorHAnsi" w:hAnsiTheme="minorHAnsi" w:cstheme="minorHAnsi"/>
          <w:bCs/>
          <w:lang w:eastAsia="en-US"/>
        </w:rPr>
      </w:pPr>
      <w:r w:rsidRPr="00796888">
        <w:rPr>
          <w:rFonts w:asciiTheme="minorHAnsi" w:eastAsiaTheme="minorHAnsi" w:hAnsiTheme="minorHAnsi" w:cstheme="minorHAnsi"/>
          <w:bCs/>
          <w:lang w:eastAsia="en-US"/>
        </w:rPr>
        <w:t>Do niniejszego wykazu należy dołączyć kopie posiadanych uprawnień budowlanych oraz aktualnych zaświadczeń o członkostwie we właściwej izbie samorządu zawodowego.</w:t>
      </w:r>
    </w:p>
    <w:p w14:paraId="670E2C39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bCs/>
          <w:lang w:eastAsia="en-US"/>
        </w:rPr>
      </w:pPr>
    </w:p>
    <w:p w14:paraId="25C365A5" w14:textId="77777777" w:rsidR="00796888" w:rsidRPr="00796888" w:rsidRDefault="00796888" w:rsidP="00796888">
      <w:pPr>
        <w:spacing w:before="0" w:after="0" w:line="259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796888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…………………….. dnia ...................... 2026 r. </w:t>
      </w:r>
    </w:p>
    <w:p w14:paraId="49AAD75C" w14:textId="77777777" w:rsidR="00796888" w:rsidRPr="00796888" w:rsidRDefault="00796888" w:rsidP="00E20D8E">
      <w:pPr>
        <w:spacing w:after="0" w:line="259" w:lineRule="auto"/>
        <w:ind w:left="4820" w:hanging="284"/>
        <w:jc w:val="left"/>
        <w:rPr>
          <w:rFonts w:asciiTheme="minorHAnsi" w:eastAsiaTheme="minorHAnsi" w:hAnsiTheme="minorHAnsi" w:cstheme="minorHAnsi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>….…………..................................................................</w:t>
      </w:r>
    </w:p>
    <w:p w14:paraId="4A97AA09" w14:textId="77777777" w:rsidR="00E20D8E" w:rsidRDefault="00796888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96888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(podpis Wykonawcy lub osoby uprawnionej do reprezentowania Wykonawcy)</w:t>
      </w: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</w:t>
      </w:r>
    </w:p>
    <w:p w14:paraId="3775EABD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E20D8E">
        <w:rPr>
          <w:rFonts w:asciiTheme="minorHAnsi" w:eastAsiaTheme="minorHAnsi" w:hAnsiTheme="minorHAnsi" w:cstheme="minorHAnsi"/>
          <w:b/>
          <w:lang w:eastAsia="en-US"/>
        </w:rPr>
        <w:t xml:space="preserve">Załącznik nr 6 do </w:t>
      </w:r>
      <w:proofErr w:type="spellStart"/>
      <w:r w:rsidRPr="00E20D8E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41BB2150" w14:textId="77777777" w:rsidR="00E20D8E" w:rsidRPr="00E20D8E" w:rsidRDefault="00E20D8E" w:rsidP="00E20D8E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2F9CCEF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0D8E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E20D8E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0437C29F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E20D8E">
        <w:rPr>
          <w:rFonts w:asciiTheme="minorHAnsi" w:hAnsiTheme="minorHAnsi" w:cstheme="minorHAnsi"/>
          <w:sz w:val="22"/>
          <w:szCs w:val="22"/>
        </w:rPr>
        <w:t>ul. Mickiewicza 19</w:t>
      </w:r>
    </w:p>
    <w:p w14:paraId="6A320069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E20D8E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E20D8E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1B46B442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027E01FA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371E7790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26DD9B72" w14:textId="77777777" w:rsidR="00E20D8E" w:rsidRPr="00E20D8E" w:rsidRDefault="00E20D8E" w:rsidP="00E20D8E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1EA11D83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25F5EDCD" w14:textId="77777777" w:rsidR="00E20D8E" w:rsidRPr="00E20D8E" w:rsidRDefault="00E20D8E" w:rsidP="00E20D8E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66B0A8B0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22445243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3214A484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5CF81D10" w14:textId="77777777" w:rsidR="00E20D8E" w:rsidRPr="00E20D8E" w:rsidRDefault="00E20D8E" w:rsidP="00E20D8E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357FE919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071E2858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2AFE7DA7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WYKONAWCY </w:t>
      </w:r>
    </w:p>
    <w:p w14:paraId="002746AA" w14:textId="77777777" w:rsidR="00E20D8E" w:rsidRPr="00E20D8E" w:rsidRDefault="00E20D8E" w:rsidP="00E20D8E">
      <w:pPr>
        <w:tabs>
          <w:tab w:val="left" w:pos="4020"/>
        </w:tabs>
        <w:spacing w:before="0" w:after="0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lang w:eastAsia="en-US"/>
        </w:rPr>
        <w:t xml:space="preserve">składane na podstawie pkt. 6.9.8 IDW </w:t>
      </w:r>
      <w:r w:rsidRPr="00E20D8E">
        <w:rPr>
          <w:rFonts w:asciiTheme="minorHAnsi" w:eastAsiaTheme="minorHAnsi" w:hAnsiTheme="minorHAnsi" w:cstheme="minorBidi"/>
          <w:b/>
          <w:lang w:eastAsia="en-US"/>
        </w:rPr>
        <w:t xml:space="preserve">dotyczące zadania pn. </w:t>
      </w:r>
      <w:r w:rsidRPr="00E20D8E">
        <w:rPr>
          <w:rFonts w:asciiTheme="minorHAnsi" w:eastAsiaTheme="minorHAnsi" w:hAnsiTheme="minorHAnsi" w:cstheme="minorBidi"/>
          <w:b/>
          <w:lang w:eastAsia="en-US"/>
        </w:rPr>
        <w:br/>
      </w:r>
      <w:r w:rsidRPr="00E20D8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„Modernizacja oczyszczalni ścieków w systemie zaprojektuj i wybuduj” w Międzywodziu, </w:t>
      </w:r>
      <w:r w:rsidRPr="00E20D8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br/>
        <w:t>gmina Dziwnów.</w:t>
      </w:r>
    </w:p>
    <w:p w14:paraId="7DCE96CF" w14:textId="77777777" w:rsidR="00E20D8E" w:rsidRPr="00E20D8E" w:rsidRDefault="00E20D8E" w:rsidP="00E20D8E">
      <w:pPr>
        <w:tabs>
          <w:tab w:val="left" w:pos="4020"/>
        </w:tabs>
        <w:spacing w:before="0" w:after="0"/>
        <w:jc w:val="left"/>
        <w:rPr>
          <w:rFonts w:asciiTheme="minorHAnsi" w:eastAsiaTheme="minorHAnsi" w:hAnsiTheme="minorHAnsi" w:cstheme="minorHAnsi"/>
          <w:i/>
          <w:sz w:val="24"/>
          <w:szCs w:val="24"/>
          <w:lang w:eastAsia="en-US"/>
        </w:rPr>
      </w:pPr>
    </w:p>
    <w:p w14:paraId="797C8619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>1.</w:t>
      </w:r>
      <w:r w:rsidRPr="00E20D8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E20D8E">
        <w:rPr>
          <w:rFonts w:asciiTheme="minorHAnsi" w:eastAsia="Symbol" w:hAnsiTheme="minorHAnsi" w:cstheme="minorHAnsi"/>
          <w:sz w:val="22"/>
          <w:szCs w:val="22"/>
          <w:lang w:eastAsia="en-US"/>
        </w:rPr>
        <w:t xml:space="preserve">[ ] </w:t>
      </w:r>
      <w:r w:rsidRPr="00E20D8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Nie należymy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grupy kapitałowej, o której mowa w pkt. 5.4 </w:t>
      </w:r>
      <w:proofErr w:type="spellStart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ppkt</w:t>
      </w:r>
      <w:proofErr w:type="spellEnd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. 7 IDW, w rozumieniu ustawy z dnia 16 lutego 2007 r. o ochronie konkurencji i konsumentów [Dz.U</w:t>
      </w:r>
      <w:bookmarkStart w:id="9" w:name="_Hlk198038658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. z  2024 poz. 1616</w:t>
      </w:r>
      <w:bookmarkEnd w:id="9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];</w:t>
      </w:r>
    </w:p>
    <w:p w14:paraId="393161E5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>2.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E20D8E">
        <w:rPr>
          <w:rFonts w:asciiTheme="minorHAnsi" w:eastAsia="Symbol" w:hAnsiTheme="minorHAnsi" w:cstheme="minorHAnsi"/>
          <w:sz w:val="22"/>
          <w:szCs w:val="22"/>
          <w:lang w:eastAsia="en-US"/>
        </w:rPr>
        <w:t>[ ]</w:t>
      </w:r>
      <w:r w:rsidRPr="00E20D8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Należymy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tej samej grupy kapitałowej, o której mowa w pkt. 5.4 </w:t>
      </w:r>
      <w:proofErr w:type="spellStart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ppkt</w:t>
      </w:r>
      <w:proofErr w:type="spellEnd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7 IDW, w rozumieniu ustawy z dnia 16 lutego 2007 r. o ochronie konkurencji i konsumentów, co podmioty wymienione poniżej, które złożyły ofertę w tym postępowaniu: </w:t>
      </w:r>
    </w:p>
    <w:p w14:paraId="36856EED" w14:textId="77777777" w:rsidR="00E20D8E" w:rsidRPr="00E20D8E" w:rsidRDefault="00E20D8E" w:rsidP="00E20D8E">
      <w:pPr>
        <w:spacing w:before="0" w:after="0"/>
        <w:ind w:left="426" w:hanging="426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E20D8E" w:rsidRPr="00E20D8E" w14:paraId="76E6DB2C" w14:textId="77777777" w:rsidTr="008F2B86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D40AE" w14:textId="77777777" w:rsidR="00E20D8E" w:rsidRPr="00E20D8E" w:rsidRDefault="00E20D8E" w:rsidP="00E20D8E">
            <w:pPr>
              <w:widowControl w:val="0"/>
              <w:suppressAutoHyphens/>
              <w:autoSpaceDN w:val="0"/>
              <w:spacing w:before="0" w:after="0"/>
              <w:jc w:val="center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  <w:r w:rsidRPr="00E20D8E"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7311A" w14:textId="77777777" w:rsidR="00E20D8E" w:rsidRPr="00E20D8E" w:rsidRDefault="00E20D8E" w:rsidP="00E20D8E">
            <w:pPr>
              <w:widowControl w:val="0"/>
              <w:suppressAutoHyphens/>
              <w:autoSpaceDN w:val="0"/>
              <w:spacing w:before="0" w:after="0"/>
              <w:jc w:val="center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  <w:r w:rsidRPr="00E20D8E"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35669" w14:textId="77777777" w:rsidR="00E20D8E" w:rsidRPr="00E20D8E" w:rsidRDefault="00E20D8E" w:rsidP="00E20D8E">
            <w:pPr>
              <w:widowControl w:val="0"/>
              <w:suppressAutoHyphens/>
              <w:autoSpaceDN w:val="0"/>
              <w:spacing w:before="0" w:after="0"/>
              <w:jc w:val="center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  <w:r w:rsidRPr="00E20D8E"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Adres podmiotu</w:t>
            </w:r>
          </w:p>
        </w:tc>
      </w:tr>
      <w:tr w:rsidR="00E20D8E" w:rsidRPr="00E20D8E" w14:paraId="1D7540F4" w14:textId="77777777" w:rsidTr="008F2B86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732FE2" w14:textId="77777777" w:rsidR="00E20D8E" w:rsidRPr="00E20D8E" w:rsidRDefault="00E20D8E" w:rsidP="00E20D8E">
            <w:pPr>
              <w:widowControl w:val="0"/>
              <w:suppressAutoHyphens/>
              <w:autoSpaceDN w:val="0"/>
              <w:spacing w:before="0" w:after="0"/>
              <w:jc w:val="center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  <w:r w:rsidRPr="00E20D8E"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09F30" w14:textId="77777777" w:rsidR="00E20D8E" w:rsidRPr="00E20D8E" w:rsidRDefault="00E20D8E" w:rsidP="00E20D8E">
            <w:pPr>
              <w:widowControl w:val="0"/>
              <w:suppressAutoHyphens/>
              <w:autoSpaceDN w:val="0"/>
              <w:snapToGrid w:val="0"/>
              <w:spacing w:before="0" w:after="0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E79CC0" w14:textId="77777777" w:rsidR="00E20D8E" w:rsidRPr="00E20D8E" w:rsidRDefault="00E20D8E" w:rsidP="00E20D8E">
            <w:pPr>
              <w:widowControl w:val="0"/>
              <w:suppressAutoHyphens/>
              <w:autoSpaceDN w:val="0"/>
              <w:snapToGrid w:val="0"/>
              <w:spacing w:before="0" w:after="0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</w:p>
        </w:tc>
      </w:tr>
      <w:tr w:rsidR="00E20D8E" w:rsidRPr="00E20D8E" w14:paraId="17A94F95" w14:textId="77777777" w:rsidTr="008F2B86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983E4" w14:textId="77777777" w:rsidR="00E20D8E" w:rsidRPr="00E20D8E" w:rsidRDefault="00E20D8E" w:rsidP="00E20D8E">
            <w:pPr>
              <w:widowControl w:val="0"/>
              <w:suppressAutoHyphens/>
              <w:autoSpaceDN w:val="0"/>
              <w:spacing w:before="0" w:after="0"/>
              <w:jc w:val="center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  <w:r w:rsidRPr="00E20D8E">
              <w:rPr>
                <w:rFonts w:asciiTheme="minorHAnsi" w:eastAsia="Lucida Sans Unicode" w:hAnsiTheme="minorHAnsi" w:cstheme="minorHAnsi"/>
                <w:kern w:val="3"/>
                <w:lang w:eastAsia="en-US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5A4F5" w14:textId="77777777" w:rsidR="00E20D8E" w:rsidRPr="00E20D8E" w:rsidRDefault="00E20D8E" w:rsidP="00E20D8E">
            <w:pPr>
              <w:widowControl w:val="0"/>
              <w:suppressAutoHyphens/>
              <w:autoSpaceDN w:val="0"/>
              <w:snapToGrid w:val="0"/>
              <w:spacing w:before="0" w:after="0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A630C2" w14:textId="77777777" w:rsidR="00E20D8E" w:rsidRPr="00E20D8E" w:rsidRDefault="00E20D8E" w:rsidP="00E20D8E">
            <w:pPr>
              <w:widowControl w:val="0"/>
              <w:suppressAutoHyphens/>
              <w:autoSpaceDN w:val="0"/>
              <w:snapToGrid w:val="0"/>
              <w:spacing w:before="0" w:after="0"/>
              <w:rPr>
                <w:rFonts w:asciiTheme="minorHAnsi" w:eastAsia="Lucida Sans Unicode" w:hAnsiTheme="minorHAnsi" w:cstheme="minorHAnsi"/>
                <w:kern w:val="3"/>
                <w:lang w:eastAsia="en-US"/>
              </w:rPr>
            </w:pPr>
          </w:p>
        </w:tc>
      </w:tr>
    </w:tbl>
    <w:p w14:paraId="555EB715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DA2840F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W załączeniu przekazujemy dowody wskazujące, że istniejące między wymienionymi wyżej Wykonawcami należącymi do tej samej grupy kapitałowej powiązania, nie prowadzą, do zachwiania uczciwej konkurencji w postępowaniu o udzielenie zamówienia.</w:t>
      </w:r>
    </w:p>
    <w:p w14:paraId="4EB10EB6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98E3F18" w14:textId="77777777" w:rsidR="00E20D8E" w:rsidRPr="00E20D8E" w:rsidRDefault="00E20D8E" w:rsidP="00E20D8E">
      <w:pPr>
        <w:autoSpaceDE w:val="0"/>
        <w:spacing w:before="0" w:after="0"/>
        <w:rPr>
          <w:rFonts w:asciiTheme="minorHAnsi" w:eastAsiaTheme="minorHAnsi" w:hAnsiTheme="minorHAnsi" w:cstheme="minorHAnsi"/>
          <w:i/>
          <w:iCs/>
          <w:lang w:eastAsia="en-US"/>
        </w:rPr>
      </w:pPr>
      <w:r w:rsidRPr="00E20D8E">
        <w:rPr>
          <w:rFonts w:asciiTheme="minorHAnsi" w:eastAsiaTheme="minorHAnsi" w:hAnsiTheme="minorHAnsi" w:cstheme="minorHAnsi"/>
          <w:i/>
          <w:iCs/>
          <w:lang w:eastAsia="en-US"/>
        </w:rPr>
        <w:t xml:space="preserve">Świadomi odpowiedzialności karnej wynikającej z art. 233 §1 Kodeksu karnego – oświadczamy,  </w:t>
      </w:r>
      <w:r w:rsidRPr="00E20D8E">
        <w:rPr>
          <w:rFonts w:asciiTheme="minorHAnsi" w:eastAsiaTheme="minorHAnsi" w:hAnsiTheme="minorHAnsi" w:cstheme="minorHAnsi"/>
          <w:i/>
          <w:iCs/>
          <w:lang w:eastAsia="en-US"/>
        </w:rPr>
        <w:br/>
        <w:t>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CAC41E6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5768EA1F" w14:textId="4F12FBEC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E20D8E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E20D8E">
        <w:rPr>
          <w:rFonts w:asciiTheme="minorHAnsi" w:eastAsiaTheme="minorHAnsi" w:hAnsiTheme="minorHAnsi" w:cstheme="minorHAnsi"/>
          <w:lang w:eastAsia="en-US"/>
        </w:rPr>
        <w:t>dnia …………………. 202</w:t>
      </w:r>
      <w:r>
        <w:rPr>
          <w:rFonts w:asciiTheme="minorHAnsi" w:eastAsiaTheme="minorHAnsi" w:hAnsiTheme="minorHAnsi" w:cstheme="minorHAnsi"/>
          <w:lang w:eastAsia="en-US"/>
        </w:rPr>
        <w:t>6</w:t>
      </w:r>
      <w:r w:rsidRPr="00E20D8E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6EEA91BB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37E5B768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02B9F005" w14:textId="77777777" w:rsidR="00E20D8E" w:rsidRPr="00E20D8E" w:rsidRDefault="00E20D8E" w:rsidP="00E20D8E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E20D8E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3DAB7849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E20D8E">
        <w:rPr>
          <w:rFonts w:asciiTheme="minorHAnsi" w:eastAsiaTheme="minorHAnsi" w:hAnsiTheme="minorHAnsi" w:cstheme="minorHAnsi"/>
          <w:b/>
          <w:lang w:eastAsia="en-US"/>
        </w:rPr>
        <w:t xml:space="preserve">Załącznik nr 10 do </w:t>
      </w:r>
      <w:proofErr w:type="spellStart"/>
      <w:r w:rsidRPr="00E20D8E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76325B2A" w14:textId="77777777" w:rsidR="00E20D8E" w:rsidRPr="00E20D8E" w:rsidRDefault="00E20D8E" w:rsidP="00E20D8E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4E04183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0D8E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E20D8E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2A3DFDC2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E20D8E">
        <w:rPr>
          <w:rFonts w:asciiTheme="minorHAnsi" w:hAnsiTheme="minorHAnsi" w:cstheme="minorHAnsi"/>
          <w:sz w:val="22"/>
          <w:szCs w:val="22"/>
        </w:rPr>
        <w:t>ul. Mickiewicza 19</w:t>
      </w:r>
    </w:p>
    <w:p w14:paraId="273CB3AD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E20D8E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E20D8E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5EC5B02A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61041D90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75EF0323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6D585025" w14:textId="77777777" w:rsidR="00E20D8E" w:rsidRPr="00E20D8E" w:rsidRDefault="00E20D8E" w:rsidP="00E20D8E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70079426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6DCB679E" w14:textId="77777777" w:rsidR="00E20D8E" w:rsidRPr="00E20D8E" w:rsidRDefault="00E20D8E" w:rsidP="00E20D8E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2F53154E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21652362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400B3C78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0A1BA795" w14:textId="77777777" w:rsidR="00E20D8E" w:rsidRPr="00E20D8E" w:rsidRDefault="00E20D8E" w:rsidP="00E20D8E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61F8A664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1B142B10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6FC4CB64" w14:textId="77777777" w:rsidR="00E20D8E" w:rsidRPr="00E20D8E" w:rsidRDefault="00E20D8E" w:rsidP="00E20D8E">
      <w:pPr>
        <w:spacing w:before="0" w:after="0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BBBBF93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WYKONAWCY </w:t>
      </w:r>
    </w:p>
    <w:p w14:paraId="1CB15B2C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14:paraId="5B0368B2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 xml:space="preserve">złożone w  postępowaniu o udzielenie zamówienia publicznego na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wykonanie robót budowlanych zadania pn. „Modernizacja oczyszczalni ścieków w systemie zaprojektuj i wybuduj”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w Międzywodziu, gmina Dziwnów w ramach projektu „Uporządkowanie gospodarki wodno-ściekowej w aglomeracji Dziwnów”</w:t>
      </w: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>, prowadzonym przez Zakład Wodociągów i Kanalizacji sp. z o.o. w Dziwnowie.</w:t>
      </w:r>
    </w:p>
    <w:p w14:paraId="2CD459F8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98C48BF" w14:textId="77777777" w:rsidR="00E20D8E" w:rsidRPr="00E20D8E" w:rsidRDefault="00E20D8E" w:rsidP="00E20D8E">
      <w:pPr>
        <w:tabs>
          <w:tab w:val="num" w:pos="851"/>
        </w:tabs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 xml:space="preserve">Ja, niżej podpisany oświadczam, że wobec reprezentowanego przeze mnie wykonawcy nie wydano prawomocnego wyroku sądu lub ostatecznej decyzji administracyjnej o zaleganiu z uiszczaniem podatków, opłat lub składek na ubezpieczenia społeczne lub zdrowotne. </w:t>
      </w:r>
    </w:p>
    <w:p w14:paraId="45CFB66E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C967B24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3FF0478" w14:textId="4243D540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E20D8E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E20D8E">
        <w:rPr>
          <w:rFonts w:asciiTheme="minorHAnsi" w:eastAsiaTheme="minorHAnsi" w:hAnsiTheme="minorHAnsi" w:cstheme="minorHAnsi"/>
          <w:lang w:eastAsia="en-US"/>
        </w:rPr>
        <w:t>dnia …………………. 202</w:t>
      </w:r>
      <w:r>
        <w:rPr>
          <w:rFonts w:asciiTheme="minorHAnsi" w:eastAsiaTheme="minorHAnsi" w:hAnsiTheme="minorHAnsi" w:cstheme="minorHAnsi"/>
          <w:lang w:eastAsia="en-US"/>
        </w:rPr>
        <w:t>6</w:t>
      </w:r>
      <w:r w:rsidRPr="00E20D8E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295B5B1E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30C35A7A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5172C639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3B2B529F" w14:textId="77777777" w:rsidR="00E20D8E" w:rsidRPr="00E20D8E" w:rsidRDefault="00E20D8E" w:rsidP="00E20D8E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E20D8E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080D7668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4F270B77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487D116" w14:textId="5C15E66E" w:rsidR="00E20D8E" w:rsidRDefault="00E20D8E">
      <w:pPr>
        <w:spacing w:before="0" w:after="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 w:type="page"/>
      </w:r>
    </w:p>
    <w:p w14:paraId="4F35F5B5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C0CEC53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E20D8E">
        <w:rPr>
          <w:rFonts w:asciiTheme="minorHAnsi" w:eastAsiaTheme="minorHAnsi" w:hAnsiTheme="minorHAnsi" w:cstheme="minorHAnsi"/>
          <w:b/>
          <w:lang w:eastAsia="en-US"/>
        </w:rPr>
        <w:t xml:space="preserve">Załącznik nr 11 do </w:t>
      </w:r>
      <w:proofErr w:type="spellStart"/>
      <w:r w:rsidRPr="00E20D8E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46D30F48" w14:textId="77777777" w:rsidR="00E20D8E" w:rsidRPr="00E20D8E" w:rsidRDefault="00E20D8E" w:rsidP="00E20D8E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9FE22FC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0D8E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E20D8E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1590F19F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E20D8E">
        <w:rPr>
          <w:rFonts w:asciiTheme="minorHAnsi" w:hAnsiTheme="minorHAnsi" w:cstheme="minorHAnsi"/>
          <w:sz w:val="22"/>
          <w:szCs w:val="22"/>
        </w:rPr>
        <w:t>ul. Mickiewicza 19</w:t>
      </w:r>
    </w:p>
    <w:p w14:paraId="74920C98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E20D8E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E20D8E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21FA0707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0FEC48ED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76B6541B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4BC58FDC" w14:textId="77777777" w:rsidR="00E20D8E" w:rsidRPr="00E20D8E" w:rsidRDefault="00E20D8E" w:rsidP="00E20D8E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752CD518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53F7E251" w14:textId="77777777" w:rsidR="00E20D8E" w:rsidRPr="00E20D8E" w:rsidRDefault="00E20D8E" w:rsidP="00E20D8E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67B22D24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397AB79D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33E2CD57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1EEC4B23" w14:textId="77777777" w:rsidR="00E20D8E" w:rsidRPr="00E20D8E" w:rsidRDefault="00E20D8E" w:rsidP="00E20D8E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6A0B50F5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4F2DBFA3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291DBAFD" w14:textId="77777777" w:rsidR="00E20D8E" w:rsidRPr="00E20D8E" w:rsidRDefault="00E20D8E" w:rsidP="00E20D8E">
      <w:pPr>
        <w:spacing w:before="0" w:after="0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49B4F87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WYKONAWCY </w:t>
      </w:r>
    </w:p>
    <w:p w14:paraId="0546E329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14:paraId="0B854BC7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 xml:space="preserve">złożone w  postępowaniu o udzielenie zamówienia publicznego na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wykonanie robót budowlanych zadania pn. „Modernizacja oczyszczalni ścieków w systemie zaprojektuj i wybuduj”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w Międzywodziu, gmina Dziwnów w ramach projektu „Uporządkowanie gospodarki wodno-ściekowej w aglomeracji Dziwnów”</w:t>
      </w: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 xml:space="preserve">, prowadzonym przez Zakład Wodociągów i Kanalizacji sp. z o.o. </w:t>
      </w: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br/>
        <w:t>w Dziwnowie.</w:t>
      </w:r>
    </w:p>
    <w:p w14:paraId="13B8C765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2C626B7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>Ja, niżej podpisany oświadczam, że wobec wykonawcy nie orzeczono tytułem środka zapobiegawczego zakazu ubiegania się o zamówienia publiczne.</w:t>
      </w:r>
    </w:p>
    <w:p w14:paraId="76C7F6B8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7050F28B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6C75A884" w14:textId="3B029DB3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E20D8E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E20D8E">
        <w:rPr>
          <w:rFonts w:asciiTheme="minorHAnsi" w:eastAsiaTheme="minorHAnsi" w:hAnsiTheme="minorHAnsi" w:cstheme="minorHAnsi"/>
          <w:lang w:eastAsia="en-US"/>
        </w:rPr>
        <w:t>dnia …………………. 202</w:t>
      </w:r>
      <w:r>
        <w:rPr>
          <w:rFonts w:asciiTheme="minorHAnsi" w:eastAsiaTheme="minorHAnsi" w:hAnsiTheme="minorHAnsi" w:cstheme="minorHAnsi"/>
          <w:lang w:eastAsia="en-US"/>
        </w:rPr>
        <w:t>6</w:t>
      </w:r>
      <w:r w:rsidRPr="00E20D8E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78CED10D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3136DEBA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10B5AEA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4BAB9893" w14:textId="77777777" w:rsidR="00E20D8E" w:rsidRPr="00E20D8E" w:rsidRDefault="00E20D8E" w:rsidP="00E20D8E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E20D8E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110929E1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163AF8D3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756FC26" w14:textId="62CA6FA6" w:rsidR="00E20D8E" w:rsidRDefault="00E20D8E">
      <w:pPr>
        <w:spacing w:before="0" w:after="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 w:type="page"/>
      </w:r>
    </w:p>
    <w:p w14:paraId="0B2A29EB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E60AF73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E20D8E">
        <w:rPr>
          <w:rFonts w:asciiTheme="minorHAnsi" w:eastAsiaTheme="minorHAnsi" w:hAnsiTheme="minorHAnsi" w:cstheme="minorHAnsi"/>
          <w:b/>
          <w:lang w:eastAsia="en-US"/>
        </w:rPr>
        <w:t xml:space="preserve">Załącznik nr 12 do </w:t>
      </w:r>
      <w:proofErr w:type="spellStart"/>
      <w:r w:rsidRPr="00E20D8E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6E37AA0A" w14:textId="77777777" w:rsidR="00E20D8E" w:rsidRPr="00E20D8E" w:rsidRDefault="00E20D8E" w:rsidP="00E20D8E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6883249C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0D8E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E20D8E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0A2072EE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E20D8E">
        <w:rPr>
          <w:rFonts w:asciiTheme="minorHAnsi" w:hAnsiTheme="minorHAnsi" w:cstheme="minorHAnsi"/>
          <w:sz w:val="22"/>
          <w:szCs w:val="22"/>
        </w:rPr>
        <w:t>ul. Mickiewicza 19</w:t>
      </w:r>
    </w:p>
    <w:p w14:paraId="19E5CA69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E20D8E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E20D8E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1F92EF98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62FE5EB4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5383F9FA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0919DCD1" w14:textId="77777777" w:rsidR="00E20D8E" w:rsidRPr="00E20D8E" w:rsidRDefault="00E20D8E" w:rsidP="00E20D8E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4038EE1B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631353C7" w14:textId="77777777" w:rsidR="00E20D8E" w:rsidRPr="00E20D8E" w:rsidRDefault="00E20D8E" w:rsidP="00E20D8E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7781EE8D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4EA9A1B1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5CACD08D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6CC99579" w14:textId="77777777" w:rsidR="00E20D8E" w:rsidRPr="00E20D8E" w:rsidRDefault="00E20D8E" w:rsidP="00E20D8E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0C784483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7CE90B4F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1363DEF9" w14:textId="77777777" w:rsidR="00E20D8E" w:rsidRPr="00E20D8E" w:rsidRDefault="00E20D8E" w:rsidP="00E20D8E">
      <w:pPr>
        <w:spacing w:before="0" w:after="0"/>
        <w:jc w:val="left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796DA0F0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OŚWIADCZENIE WYKONAWCY </w:t>
      </w:r>
    </w:p>
    <w:p w14:paraId="7DC41703" w14:textId="77777777" w:rsidR="00E20D8E" w:rsidRPr="00E20D8E" w:rsidRDefault="00E20D8E" w:rsidP="00E20D8E">
      <w:pPr>
        <w:spacing w:before="0" w:after="0"/>
        <w:jc w:val="center"/>
        <w:rPr>
          <w:rFonts w:ascii="Calibri" w:eastAsiaTheme="minorHAnsi" w:hAnsi="Calibri" w:cs="Calibri"/>
          <w:b/>
          <w:sz w:val="22"/>
          <w:szCs w:val="22"/>
          <w:lang w:eastAsia="en-US"/>
        </w:rPr>
      </w:pPr>
    </w:p>
    <w:p w14:paraId="66B3C9CB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 xml:space="preserve">złożone w  postępowaniu o udzielenie zamówienia publicznego na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t xml:space="preserve">wykonanie robót budowlanych zadania pn. „Modernizacja oczyszczalni ścieków w systemie zaprojektuj i wybuduj” </w:t>
      </w:r>
      <w:r w:rsidRPr="00E20D8E">
        <w:rPr>
          <w:rFonts w:ascii="Calibri" w:eastAsiaTheme="minorHAnsi" w:hAnsi="Calibri" w:cs="Calibri"/>
          <w:b/>
          <w:sz w:val="22"/>
          <w:szCs w:val="22"/>
          <w:lang w:eastAsia="en-US"/>
        </w:rPr>
        <w:br/>
        <w:t>w Międzywodziu, gmina Dziwnów w ramach projektu „Uporządkowanie gospodarki wodno-ściekowej w aglomeracji Dziwnów”</w:t>
      </w: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>, prowadzonym przez Zakład Wodociągów i Kanalizacji sp. z o.o. w Dziwnowie.</w:t>
      </w:r>
    </w:p>
    <w:p w14:paraId="1A516CC1" w14:textId="77777777" w:rsidR="00E20D8E" w:rsidRPr="00E20D8E" w:rsidRDefault="00E20D8E" w:rsidP="00E20D8E">
      <w:pPr>
        <w:spacing w:before="0" w:after="0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40C5F331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="Calibri" w:eastAsiaTheme="minorHAnsi" w:hAnsi="Calibri" w:cs="Calibri"/>
          <w:sz w:val="22"/>
          <w:szCs w:val="22"/>
          <w:lang w:eastAsia="en-US"/>
        </w:rPr>
        <w:t>Ja, niżej podpisany oświadczam, że reprezentowany przeze mnie wykonawca nie zalega z opłacaniem podatków i opłat lokalnych, o których mowa w ustawie z dnia 12 stycznia 1991 r. o podatkach i opłatach lokalnych [tj. Dz. U.  z 2023 poz. 70].</w:t>
      </w:r>
    </w:p>
    <w:p w14:paraId="050F78CB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3D99BCFE" w14:textId="4958DA78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E20D8E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E20D8E">
        <w:rPr>
          <w:rFonts w:asciiTheme="minorHAnsi" w:eastAsiaTheme="minorHAnsi" w:hAnsiTheme="minorHAnsi" w:cstheme="minorHAnsi"/>
          <w:lang w:eastAsia="en-US"/>
        </w:rPr>
        <w:t>dnia …………………. 202</w:t>
      </w:r>
      <w:r>
        <w:rPr>
          <w:rFonts w:asciiTheme="minorHAnsi" w:eastAsiaTheme="minorHAnsi" w:hAnsiTheme="minorHAnsi" w:cstheme="minorHAnsi"/>
          <w:lang w:eastAsia="en-US"/>
        </w:rPr>
        <w:t>6</w:t>
      </w:r>
      <w:r w:rsidRPr="00E20D8E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4DF42D6C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2B7F5736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4F417753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1D8B9AA6" w14:textId="77777777" w:rsidR="00E20D8E" w:rsidRPr="00E20D8E" w:rsidRDefault="00E20D8E" w:rsidP="00E20D8E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E20D8E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0FB89093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lang w:eastAsia="en-US"/>
        </w:rPr>
      </w:pPr>
    </w:p>
    <w:p w14:paraId="2B89581D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38F9690B" w14:textId="77777777" w:rsidR="00E20D8E" w:rsidRDefault="00E20D8E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7E6427B" w14:textId="6B96E473" w:rsidR="00E20D8E" w:rsidRDefault="00E20D8E">
      <w:pPr>
        <w:spacing w:before="0" w:after="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br w:type="page"/>
      </w:r>
    </w:p>
    <w:p w14:paraId="07C32AC7" w14:textId="77777777" w:rsidR="00E20D8E" w:rsidRPr="00E20D8E" w:rsidRDefault="00796888" w:rsidP="00E20D8E">
      <w:pPr>
        <w:tabs>
          <w:tab w:val="left" w:pos="1985"/>
        </w:tabs>
        <w:spacing w:after="0"/>
        <w:ind w:left="4536"/>
        <w:jc w:val="right"/>
        <w:rPr>
          <w:rFonts w:asciiTheme="minorHAnsi" w:eastAsiaTheme="minorHAnsi" w:hAnsiTheme="minorHAnsi" w:cstheme="minorHAnsi"/>
          <w:b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</w:t>
      </w:r>
      <w:r w:rsidR="00E20D8E" w:rsidRPr="00E20D8E">
        <w:rPr>
          <w:rFonts w:asciiTheme="minorHAnsi" w:eastAsiaTheme="minorHAnsi" w:hAnsiTheme="minorHAnsi" w:cstheme="minorHAnsi"/>
          <w:b/>
          <w:lang w:eastAsia="en-US"/>
        </w:rPr>
        <w:t xml:space="preserve">Załącznik nr 13 do </w:t>
      </w:r>
      <w:proofErr w:type="spellStart"/>
      <w:r w:rsidR="00E20D8E" w:rsidRPr="00E20D8E">
        <w:rPr>
          <w:rFonts w:asciiTheme="minorHAnsi" w:eastAsiaTheme="minorHAnsi" w:hAnsiTheme="minorHAnsi" w:cstheme="minorHAnsi"/>
          <w:b/>
          <w:lang w:eastAsia="en-US"/>
        </w:rPr>
        <w:t>IdW</w:t>
      </w:r>
      <w:proofErr w:type="spellEnd"/>
    </w:p>
    <w:p w14:paraId="654CCE83" w14:textId="77777777" w:rsidR="00E20D8E" w:rsidRPr="00E20D8E" w:rsidRDefault="00E20D8E" w:rsidP="00E20D8E">
      <w:pPr>
        <w:tabs>
          <w:tab w:val="left" w:pos="1985"/>
        </w:tabs>
        <w:spacing w:before="0" w:after="0"/>
        <w:jc w:val="lef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E9B5699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0D8E">
        <w:rPr>
          <w:rFonts w:asciiTheme="minorHAnsi" w:hAnsiTheme="minorHAnsi" w:cstheme="minorHAnsi"/>
          <w:b/>
          <w:sz w:val="24"/>
          <w:szCs w:val="24"/>
        </w:rPr>
        <w:t xml:space="preserve">Zakład Wodociągów i Kanalizacji  </w:t>
      </w:r>
      <w:r w:rsidRPr="00E20D8E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385611B6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E20D8E">
        <w:rPr>
          <w:rFonts w:asciiTheme="minorHAnsi" w:hAnsiTheme="minorHAnsi" w:cstheme="minorHAnsi"/>
          <w:sz w:val="22"/>
          <w:szCs w:val="22"/>
        </w:rPr>
        <w:t>ul. Mickiewicza 19</w:t>
      </w:r>
    </w:p>
    <w:p w14:paraId="58F23CB2" w14:textId="77777777" w:rsidR="00E20D8E" w:rsidRPr="00E20D8E" w:rsidRDefault="00E20D8E" w:rsidP="00E20D8E">
      <w:pPr>
        <w:tabs>
          <w:tab w:val="left" w:pos="1985"/>
        </w:tabs>
        <w:spacing w:before="0" w:after="0"/>
        <w:ind w:left="4536"/>
        <w:jc w:val="center"/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</w:pPr>
      <w:r w:rsidRPr="00E20D8E">
        <w:rPr>
          <w:rFonts w:asciiTheme="minorHAnsi" w:hAnsiTheme="minorHAnsi" w:cstheme="minorHAnsi"/>
          <w:b/>
          <w:bCs/>
          <w:sz w:val="22"/>
          <w:szCs w:val="22"/>
        </w:rPr>
        <w:t>72 – 420 DZIWNÓW</w:t>
      </w:r>
      <w:r w:rsidRPr="00E20D8E">
        <w:rPr>
          <w:rFonts w:asciiTheme="minorHAnsi" w:eastAsiaTheme="minorHAnsi" w:hAnsiTheme="minorHAnsi" w:cstheme="minorHAnsi"/>
          <w:b/>
          <w:bCs/>
          <w:sz w:val="21"/>
          <w:szCs w:val="21"/>
          <w:lang w:eastAsia="en-US"/>
        </w:rPr>
        <w:t xml:space="preserve"> </w:t>
      </w:r>
    </w:p>
    <w:p w14:paraId="600F60BD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</w:p>
    <w:p w14:paraId="48FF17F7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7D472862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2DE526A6" w14:textId="77777777" w:rsidR="00E20D8E" w:rsidRPr="00E20D8E" w:rsidRDefault="00E20D8E" w:rsidP="00E20D8E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4B086946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1CBB7A66" w14:textId="77777777" w:rsidR="00E20D8E" w:rsidRPr="00E20D8E" w:rsidRDefault="00E20D8E" w:rsidP="00E20D8E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5F5357F8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1B62B8C9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3557BBE1" w14:textId="77777777" w:rsidR="00E20D8E" w:rsidRPr="00E20D8E" w:rsidRDefault="00E20D8E" w:rsidP="00E20D8E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E20D8E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01CF7DCF" w14:textId="77777777" w:rsidR="00E20D8E" w:rsidRPr="00E20D8E" w:rsidRDefault="00E20D8E" w:rsidP="00E20D8E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E20D8E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101A243A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55EC7720" w14:textId="77777777" w:rsidR="00E20D8E" w:rsidRPr="00E20D8E" w:rsidRDefault="00E20D8E" w:rsidP="00E20D8E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6BA2DDFD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OŚWIADCZENIE WYKONAWCY </w:t>
      </w:r>
    </w:p>
    <w:p w14:paraId="622B2B2B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 AKTUALNOSCI OŚWIADCZEŃ ZŁOŻONYCH WRAZ Z OFERTĄ</w:t>
      </w:r>
    </w:p>
    <w:p w14:paraId="2D23FEFE" w14:textId="77777777" w:rsidR="00E20D8E" w:rsidRPr="00E20D8E" w:rsidRDefault="00E20D8E" w:rsidP="00E20D8E">
      <w:pPr>
        <w:spacing w:before="0" w:after="0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58FA1F1A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złożone w  postępowaniu o udzielenie zamówienia publicznego na </w:t>
      </w:r>
      <w:r w:rsidRPr="00E20D8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wykonanie zamówienia  pn. „Modernizacja oczyszczalni ścieków w systemie zaprojektuj i wybuduj” w Międzywodziu, gmina Dziwnów, </w:t>
      </w:r>
      <w:r w:rsidRPr="00E20D8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realizowanego w ramach Projektu pn. „Uporządkowanie gospodarki wodno-ściekowej </w:t>
      </w:r>
      <w:r w:rsidRPr="00E20D8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br/>
        <w:t>w aglomeracji Dziwnów”,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prowadzonym przez Zakład Wodociągów i Kanalizacji Sp. z o.o.,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ul. Mickiewicza 19, 72 - 420 DZIWNÓW.</w:t>
      </w:r>
    </w:p>
    <w:p w14:paraId="0E881791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5FCD777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Ja, niżej podpisany oświadczam, co następuje:</w:t>
      </w:r>
    </w:p>
    <w:p w14:paraId="1FE2B624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772489C" w14:textId="77777777" w:rsidR="00E20D8E" w:rsidRPr="00E20D8E" w:rsidRDefault="00E20D8E" w:rsidP="00E20D8E">
      <w:pPr>
        <w:spacing w:before="0" w:after="0"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</w:t>
      </w:r>
      <w:r w:rsidRPr="00E20D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wszystkie informacje zawarte w oświadczeniach o spełniania warunków udziału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w postępowaniu i nie podleganiu wykluczeniu z postępowania na podstawie</w:t>
      </w:r>
      <w:r w:rsidRPr="00E20D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pkt 5.5 </w:t>
      </w:r>
      <w:proofErr w:type="spellStart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ppkt</w:t>
      </w:r>
      <w:proofErr w:type="spellEnd"/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. 1 i 2  IDW, złożone wraz z oferta w dniu ….. są aktualne</w:t>
      </w:r>
      <w:r w:rsidRPr="00E20D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20D8E">
        <w:rPr>
          <w:rFonts w:asciiTheme="minorHAnsi" w:eastAsiaTheme="minorHAnsi" w:hAnsiTheme="minorHAnsi" w:cstheme="minorHAnsi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informacji..</w:t>
      </w:r>
    </w:p>
    <w:p w14:paraId="56587817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B03E805" w14:textId="6041EC5F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 xml:space="preserve">…………….……. </w:t>
      </w:r>
      <w:r w:rsidRPr="00E20D8E">
        <w:rPr>
          <w:rFonts w:asciiTheme="minorHAnsi" w:eastAsiaTheme="minorHAnsi" w:hAnsiTheme="minorHAnsi" w:cstheme="minorHAnsi"/>
          <w:i/>
          <w:lang w:eastAsia="en-US"/>
        </w:rPr>
        <w:t xml:space="preserve">(miejscowość), </w:t>
      </w:r>
      <w:r w:rsidRPr="00E20D8E">
        <w:rPr>
          <w:rFonts w:asciiTheme="minorHAnsi" w:eastAsiaTheme="minorHAnsi" w:hAnsiTheme="minorHAnsi" w:cstheme="minorHAnsi"/>
          <w:lang w:eastAsia="en-US"/>
        </w:rPr>
        <w:t>dnia ………….……. 202</w:t>
      </w:r>
      <w:r>
        <w:rPr>
          <w:rFonts w:asciiTheme="minorHAnsi" w:eastAsiaTheme="minorHAnsi" w:hAnsiTheme="minorHAnsi" w:cstheme="minorHAnsi"/>
          <w:lang w:eastAsia="en-US"/>
        </w:rPr>
        <w:t>6</w:t>
      </w:r>
      <w:r w:rsidRPr="00E20D8E">
        <w:rPr>
          <w:rFonts w:asciiTheme="minorHAnsi" w:eastAsiaTheme="minorHAnsi" w:hAnsiTheme="minorHAnsi" w:cstheme="minorHAnsi"/>
          <w:lang w:eastAsia="en-US"/>
        </w:rPr>
        <w:t xml:space="preserve"> r. </w:t>
      </w:r>
    </w:p>
    <w:p w14:paraId="7FE8BD3D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1EB0BA8F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7CF1BAEA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</w:r>
      <w:r w:rsidRPr="00E20D8E">
        <w:rPr>
          <w:rFonts w:asciiTheme="minorHAnsi" w:eastAsiaTheme="minorHAnsi" w:hAnsiTheme="minorHAnsi" w:cstheme="minorHAnsi"/>
          <w:lang w:eastAsia="en-US"/>
        </w:rPr>
        <w:tab/>
        <w:t>…………………………………………</w:t>
      </w:r>
    </w:p>
    <w:p w14:paraId="609CA156" w14:textId="77777777" w:rsidR="00E20D8E" w:rsidRPr="00E20D8E" w:rsidRDefault="00E20D8E" w:rsidP="00E20D8E">
      <w:pPr>
        <w:spacing w:before="0" w:after="0"/>
        <w:ind w:left="4956" w:firstLine="708"/>
        <w:rPr>
          <w:rFonts w:asciiTheme="minorHAnsi" w:eastAsiaTheme="minorHAnsi" w:hAnsiTheme="minorHAnsi" w:cstheme="minorHAnsi"/>
          <w:i/>
          <w:lang w:eastAsia="en-US"/>
        </w:rPr>
      </w:pPr>
      <w:r w:rsidRPr="00E20D8E">
        <w:rPr>
          <w:rFonts w:asciiTheme="minorHAnsi" w:eastAsiaTheme="minorHAnsi" w:hAnsiTheme="minorHAnsi" w:cstheme="minorHAnsi"/>
          <w:i/>
          <w:lang w:eastAsia="en-US"/>
        </w:rPr>
        <w:t>(podpis)</w:t>
      </w:r>
    </w:p>
    <w:p w14:paraId="73E643AB" w14:textId="77777777" w:rsidR="00E20D8E" w:rsidRPr="00E20D8E" w:rsidRDefault="00E20D8E" w:rsidP="00E20D8E">
      <w:pPr>
        <w:spacing w:before="0" w:after="160" w:line="259" w:lineRule="auto"/>
        <w:jc w:val="left"/>
        <w:rPr>
          <w:rFonts w:asciiTheme="minorHAnsi" w:eastAsiaTheme="minorHAnsi" w:hAnsiTheme="minorHAnsi" w:cstheme="minorHAnsi"/>
          <w:i/>
          <w:lang w:eastAsia="en-US"/>
        </w:rPr>
      </w:pPr>
    </w:p>
    <w:p w14:paraId="63BEF8BF" w14:textId="77777777" w:rsidR="00E20D8E" w:rsidRPr="00E20D8E" w:rsidRDefault="00E20D8E" w:rsidP="00E20D8E">
      <w:pPr>
        <w:spacing w:before="0" w:after="0"/>
        <w:rPr>
          <w:rFonts w:asciiTheme="minorHAnsi" w:eastAsiaTheme="minorHAnsi" w:hAnsiTheme="minorHAnsi" w:cstheme="minorHAnsi"/>
          <w:lang w:eastAsia="en-US"/>
        </w:rPr>
      </w:pPr>
    </w:p>
    <w:p w14:paraId="5E2EA716" w14:textId="30599A85" w:rsidR="00796888" w:rsidRPr="00E20D8E" w:rsidRDefault="00796888" w:rsidP="00E20D8E">
      <w:pPr>
        <w:spacing w:before="0" w:after="0" w:line="259" w:lineRule="auto"/>
        <w:ind w:left="4820" w:right="-286" w:hanging="709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79688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</w:p>
    <w:sectPr w:rsidR="00796888" w:rsidRPr="00E20D8E" w:rsidSect="00F76F2A">
      <w:headerReference w:type="default" r:id="rId8"/>
      <w:pgSz w:w="11906" w:h="16838" w:code="9"/>
      <w:pgMar w:top="993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8DFFC" w14:textId="77777777" w:rsidR="00D629E6" w:rsidRDefault="00D629E6">
      <w:r>
        <w:separator/>
      </w:r>
    </w:p>
  </w:endnote>
  <w:endnote w:type="continuationSeparator" w:id="0">
    <w:p w14:paraId="67CE78F7" w14:textId="77777777" w:rsidR="00D629E6" w:rsidRDefault="00D6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9D63B" w14:textId="77777777" w:rsidR="00D629E6" w:rsidRDefault="00D629E6">
      <w:bookmarkStart w:id="0" w:name="_Hlk197596659"/>
      <w:bookmarkEnd w:id="0"/>
      <w:r>
        <w:separator/>
      </w:r>
    </w:p>
  </w:footnote>
  <w:footnote w:type="continuationSeparator" w:id="0">
    <w:p w14:paraId="64893003" w14:textId="77777777" w:rsidR="00D629E6" w:rsidRDefault="00D629E6">
      <w:r>
        <w:continuationSeparator/>
      </w:r>
    </w:p>
  </w:footnote>
  <w:footnote w:id="1">
    <w:p w14:paraId="1A1591EF" w14:textId="46A49A2F" w:rsidR="005B1B60" w:rsidRDefault="00B464F1" w:rsidP="005B1B60">
      <w:pPr>
        <w:pStyle w:val="Tekstprzypisudolnego"/>
        <w:spacing w:before="0" w:after="0"/>
        <w:rPr>
          <w:i/>
          <w:iCs/>
        </w:rPr>
      </w:pPr>
      <w:r>
        <w:rPr>
          <w:rStyle w:val="Znakiprzypiswdolnych"/>
          <w:vertAlign w:val="superscript"/>
        </w:rPr>
        <w:t>1</w:t>
      </w:r>
      <w:r>
        <w:rPr>
          <w:vertAlign w:val="superscript"/>
        </w:rPr>
        <w:t xml:space="preserve"> </w:t>
      </w:r>
      <w:r w:rsidR="00F57F80">
        <w:rPr>
          <w:i/>
          <w:iCs/>
        </w:rPr>
        <w:t>niepotrzebne skreślić</w:t>
      </w:r>
    </w:p>
    <w:p w14:paraId="488C3831" w14:textId="5F2918AD" w:rsidR="00B464F1" w:rsidRDefault="00B464F1" w:rsidP="00B464F1">
      <w:pPr>
        <w:pStyle w:val="Tekstprzypisudolnego"/>
        <w:spacing w:before="0" w:after="0"/>
      </w:pPr>
      <w:r w:rsidRPr="00F76F2A">
        <w:rPr>
          <w:i/>
          <w:iCs/>
          <w:vertAlign w:val="superscript"/>
        </w:rPr>
        <w:t>2</w:t>
      </w:r>
      <w:r>
        <w:rPr>
          <w:i/>
          <w:iCs/>
        </w:rPr>
        <w:t xml:space="preserve"> </w:t>
      </w:r>
      <w:r w:rsidR="00F57F80">
        <w:rPr>
          <w:i/>
          <w:iCs/>
        </w:rPr>
        <w:t>należy wymienić wszystkie dołączone dokumenty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52C6" w14:textId="77777777" w:rsidR="00CE7176" w:rsidRDefault="00CE7176" w:rsidP="009E08DA">
    <w:pPr>
      <w:spacing w:before="0" w:after="0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B91356" wp14:editId="12272F92">
          <wp:simplePos x="0" y="0"/>
          <wp:positionH relativeFrom="column">
            <wp:posOffset>314325</wp:posOffset>
          </wp:positionH>
          <wp:positionV relativeFrom="paragraph">
            <wp:posOffset>-48260</wp:posOffset>
          </wp:positionV>
          <wp:extent cx="5114925" cy="731520"/>
          <wp:effectExtent l="0" t="0" r="9525" b="0"/>
          <wp:wrapNone/>
          <wp:docPr id="579729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BF4113" w14:textId="77777777" w:rsidR="00CE7176" w:rsidRDefault="00CE7176" w:rsidP="009E08DA">
    <w:pPr>
      <w:spacing w:before="0" w:after="0"/>
      <w:rPr>
        <w:noProof/>
      </w:rPr>
    </w:pPr>
  </w:p>
  <w:p w14:paraId="3DC99C37" w14:textId="77777777" w:rsidR="00CE7176" w:rsidRDefault="00CE7176" w:rsidP="009E08DA">
    <w:pPr>
      <w:spacing w:before="0" w:after="0"/>
      <w:rPr>
        <w:noProof/>
      </w:rPr>
    </w:pPr>
  </w:p>
  <w:p w14:paraId="54AB4A75" w14:textId="77777777" w:rsidR="00CE7176" w:rsidRDefault="00CE7176" w:rsidP="009E08DA">
    <w:pPr>
      <w:spacing w:before="0" w:after="0"/>
      <w:rPr>
        <w:noProof/>
      </w:rPr>
    </w:pPr>
  </w:p>
  <w:p w14:paraId="2AC818A2" w14:textId="48820005" w:rsidR="00BC762A" w:rsidRDefault="00BC762A" w:rsidP="009E08DA">
    <w:pPr>
      <w:spacing w:before="0" w:after="0"/>
      <w:rPr>
        <w:rFonts w:ascii="Palatino Linotype" w:hAnsi="Palatino Linotype"/>
        <w:color w:val="082A13"/>
        <w:sz w:val="14"/>
        <w:szCs w:val="14"/>
      </w:rPr>
    </w:pPr>
  </w:p>
  <w:p w14:paraId="016C918A" w14:textId="77777777" w:rsidR="00914CCE" w:rsidRPr="00914CCE" w:rsidRDefault="00914CCE" w:rsidP="00914CCE">
    <w:pPr>
      <w:pBdr>
        <w:bottom w:val="single" w:sz="6" w:space="1" w:color="auto"/>
      </w:pBdr>
      <w:tabs>
        <w:tab w:val="center" w:pos="4536"/>
      </w:tabs>
      <w:spacing w:before="0" w:after="0"/>
      <w:ind w:left="-284" w:right="-286"/>
      <w:jc w:val="center"/>
      <w:rPr>
        <w:rFonts w:asciiTheme="minorHAnsi" w:hAnsiTheme="minorHAnsi" w:cs="Arial"/>
        <w:i/>
        <w:sz w:val="16"/>
        <w:szCs w:val="16"/>
      </w:rPr>
    </w:pPr>
    <w:bookmarkStart w:id="10" w:name="_Hlk197600732"/>
    <w:r w:rsidRPr="00914CCE">
      <w:rPr>
        <w:rFonts w:asciiTheme="minorHAnsi" w:hAnsiTheme="minorHAnsi" w:cs="Arial"/>
        <w:i/>
        <w:sz w:val="16"/>
        <w:szCs w:val="16"/>
      </w:rPr>
      <w:t xml:space="preserve">Zamawiający - Zakład Wodociągów i Kanalizacji Sp. z o.o., ul. Mickiewicza 19, 72-420 Dziwnów </w:t>
    </w:r>
  </w:p>
  <w:p w14:paraId="3D181E28" w14:textId="77777777" w:rsidR="00914CCE" w:rsidRPr="00914CCE" w:rsidRDefault="00914CCE" w:rsidP="00914CCE">
    <w:pPr>
      <w:pBdr>
        <w:bottom w:val="single" w:sz="6" w:space="1" w:color="auto"/>
      </w:pBdr>
      <w:tabs>
        <w:tab w:val="center" w:pos="4536"/>
      </w:tabs>
      <w:spacing w:before="0" w:after="0"/>
      <w:ind w:left="-284" w:right="-286"/>
      <w:jc w:val="center"/>
      <w:rPr>
        <w:rFonts w:asciiTheme="minorHAnsi" w:hAnsiTheme="minorHAnsi" w:cs="Arial"/>
        <w:i/>
        <w:sz w:val="16"/>
        <w:szCs w:val="16"/>
      </w:rPr>
    </w:pPr>
    <w:r w:rsidRPr="00914CCE">
      <w:rPr>
        <w:rFonts w:asciiTheme="minorHAnsi" w:hAnsiTheme="minorHAnsi" w:cs="Arial"/>
        <w:i/>
        <w:sz w:val="16"/>
        <w:szCs w:val="16"/>
      </w:rPr>
      <w:t xml:space="preserve">Postępowanie o udzielenie zamówienia na zaprojektowanie i wykonanie robót budowlanych zadania pn. „Modernizacja oczyszczalni ścieków </w:t>
    </w:r>
  </w:p>
  <w:p w14:paraId="6149BD82" w14:textId="77777777" w:rsidR="00914CCE" w:rsidRPr="00914CCE" w:rsidRDefault="00914CCE" w:rsidP="00914CCE">
    <w:pPr>
      <w:pBdr>
        <w:bottom w:val="single" w:sz="6" w:space="1" w:color="auto"/>
      </w:pBdr>
      <w:tabs>
        <w:tab w:val="center" w:pos="4536"/>
      </w:tabs>
      <w:spacing w:before="0" w:after="0"/>
      <w:ind w:left="-284" w:right="-286"/>
      <w:jc w:val="center"/>
      <w:rPr>
        <w:rFonts w:asciiTheme="minorHAnsi" w:hAnsiTheme="minorHAnsi" w:cs="Arial"/>
        <w:i/>
        <w:sz w:val="16"/>
        <w:szCs w:val="16"/>
      </w:rPr>
    </w:pPr>
    <w:r w:rsidRPr="00914CCE">
      <w:rPr>
        <w:rFonts w:asciiTheme="minorHAnsi" w:hAnsiTheme="minorHAnsi" w:cs="Arial"/>
        <w:i/>
        <w:sz w:val="16"/>
        <w:szCs w:val="16"/>
      </w:rPr>
      <w:t xml:space="preserve">w systemie zaprojektuj i wybuduj” w Międzywodziu, gmina Dziwnów w ramach projektu „Uporządkowanie gospodarki wodno-ściekowej </w:t>
    </w:r>
  </w:p>
  <w:p w14:paraId="5A72A2EE" w14:textId="77777777" w:rsidR="00914CCE" w:rsidRDefault="00914CCE" w:rsidP="00914CCE">
    <w:pPr>
      <w:pBdr>
        <w:bottom w:val="single" w:sz="6" w:space="1" w:color="auto"/>
      </w:pBdr>
      <w:tabs>
        <w:tab w:val="center" w:pos="4536"/>
      </w:tabs>
      <w:spacing w:before="0" w:after="0"/>
      <w:ind w:left="-284" w:right="-286"/>
      <w:jc w:val="center"/>
      <w:rPr>
        <w:rFonts w:asciiTheme="minorHAnsi" w:hAnsiTheme="minorHAnsi" w:cs="Arial"/>
        <w:i/>
        <w:sz w:val="16"/>
        <w:szCs w:val="16"/>
      </w:rPr>
    </w:pPr>
    <w:r w:rsidRPr="00914CCE">
      <w:rPr>
        <w:rFonts w:asciiTheme="minorHAnsi" w:hAnsiTheme="minorHAnsi" w:cs="Arial"/>
        <w:i/>
        <w:sz w:val="16"/>
        <w:szCs w:val="16"/>
      </w:rPr>
      <w:t>w aglomeracji Dziwnów”, współfinasowanego przez Unię Europejską w ramach Programu Fundusze Europejskie na Infrastrukturę, Klimat, Środowisko 2021-2027,  Działanie FENX.01.03 Gospodarka wodno-ściekowa”</w:t>
    </w:r>
  </w:p>
  <w:p w14:paraId="2645786A" w14:textId="5F511C92" w:rsidR="00CE7176" w:rsidRPr="00CE7176" w:rsidRDefault="00CE7176" w:rsidP="00914CCE">
    <w:pPr>
      <w:pBdr>
        <w:bottom w:val="single" w:sz="6" w:space="1" w:color="auto"/>
      </w:pBdr>
      <w:tabs>
        <w:tab w:val="center" w:pos="4536"/>
      </w:tabs>
      <w:spacing w:before="0" w:after="0"/>
      <w:ind w:left="-284" w:right="-286"/>
      <w:jc w:val="center"/>
      <w:rPr>
        <w:rFonts w:asciiTheme="minorHAnsi" w:eastAsiaTheme="minorHAnsi" w:hAnsiTheme="minorHAnsi" w:cs="Arial"/>
        <w:i/>
        <w:sz w:val="16"/>
        <w:szCs w:val="16"/>
        <w:lang w:eastAsia="en-US"/>
      </w:rPr>
    </w:pPr>
    <w:r w:rsidRPr="00CE7176">
      <w:rPr>
        <w:rFonts w:asciiTheme="minorHAnsi" w:eastAsiaTheme="minorHAnsi" w:hAnsiTheme="minorHAnsi" w:cs="Arial"/>
        <w:i/>
        <w:sz w:val="16"/>
        <w:szCs w:val="16"/>
        <w:lang w:eastAsia="en-US"/>
      </w:rPr>
      <w:t>Oznaczenie sprawy:</w:t>
    </w:r>
    <w:r w:rsidR="00DB346D">
      <w:rPr>
        <w:rFonts w:asciiTheme="minorHAnsi" w:eastAsiaTheme="minorHAnsi" w:hAnsiTheme="minorHAnsi" w:cs="Arial"/>
        <w:i/>
        <w:sz w:val="16"/>
        <w:szCs w:val="16"/>
        <w:lang w:eastAsia="en-US"/>
      </w:rPr>
      <w:t xml:space="preserve"> </w:t>
    </w:r>
    <w:proofErr w:type="spellStart"/>
    <w:r w:rsidR="00DB346D">
      <w:rPr>
        <w:rFonts w:asciiTheme="minorHAnsi" w:eastAsiaTheme="minorHAnsi" w:hAnsiTheme="minorHAnsi" w:cs="Arial"/>
        <w:i/>
        <w:sz w:val="16"/>
        <w:szCs w:val="16"/>
        <w:lang w:eastAsia="en-US"/>
      </w:rPr>
      <w:t>ZWiK</w:t>
    </w:r>
    <w:proofErr w:type="spellEnd"/>
    <w:r w:rsidR="00EB02FD">
      <w:rPr>
        <w:rFonts w:asciiTheme="minorHAnsi" w:eastAsiaTheme="minorHAnsi" w:hAnsiTheme="minorHAnsi" w:cs="Arial"/>
        <w:i/>
        <w:sz w:val="16"/>
        <w:szCs w:val="16"/>
        <w:lang w:eastAsia="en-US"/>
      </w:rPr>
      <w:t xml:space="preserve"> 7</w:t>
    </w:r>
    <w:r w:rsidR="00DB346D">
      <w:rPr>
        <w:rFonts w:asciiTheme="minorHAnsi" w:eastAsiaTheme="minorHAnsi" w:hAnsiTheme="minorHAnsi" w:cs="Arial"/>
        <w:i/>
        <w:sz w:val="16"/>
        <w:szCs w:val="16"/>
        <w:lang w:eastAsia="en-US"/>
      </w:rPr>
      <w:t>/2025</w:t>
    </w:r>
  </w:p>
  <w:bookmarkEnd w:id="10"/>
  <w:p w14:paraId="23C7B7A1" w14:textId="0A24B74E" w:rsidR="00BC762A" w:rsidRPr="00AC3328" w:rsidRDefault="00BC762A" w:rsidP="00CE7176">
    <w:pPr>
      <w:pStyle w:val="pkt"/>
      <w:spacing w:before="0" w:after="0" w:line="240" w:lineRule="auto"/>
      <w:ind w:left="0" w:firstLine="0"/>
      <w:jc w:val="center"/>
      <w:rPr>
        <w:rFonts w:asciiTheme="minorHAnsi" w:hAnsiTheme="minorHAnsi" w:cstheme="minorHAnsi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5C33395"/>
    <w:multiLevelType w:val="hybridMultilevel"/>
    <w:tmpl w:val="C0B6992C"/>
    <w:lvl w:ilvl="0" w:tplc="D4FA3D68">
      <w:start w:val="17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3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77636C"/>
    <w:multiLevelType w:val="hybridMultilevel"/>
    <w:tmpl w:val="16F623A8"/>
    <w:lvl w:ilvl="0" w:tplc="6156AE5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9" w15:restartNumberingAfterBreak="0">
    <w:nsid w:val="14B87A0C"/>
    <w:multiLevelType w:val="hybridMultilevel"/>
    <w:tmpl w:val="9F98FC54"/>
    <w:lvl w:ilvl="0" w:tplc="A7CCAF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1" w15:restartNumberingAfterBreak="0">
    <w:nsid w:val="187B62AB"/>
    <w:multiLevelType w:val="hybridMultilevel"/>
    <w:tmpl w:val="7F788A7A"/>
    <w:lvl w:ilvl="0" w:tplc="3E603744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1906262D"/>
    <w:multiLevelType w:val="hybridMultilevel"/>
    <w:tmpl w:val="E38E3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5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25C65FFC"/>
    <w:multiLevelType w:val="hybridMultilevel"/>
    <w:tmpl w:val="0C36CA7E"/>
    <w:lvl w:ilvl="0" w:tplc="E9F4E2C0">
      <w:start w:val="1"/>
      <w:numFmt w:val="decimal"/>
      <w:lvlText w:val="%1."/>
      <w:lvlJc w:val="left"/>
      <w:pPr>
        <w:ind w:left="1146" w:hanging="360"/>
      </w:pPr>
      <w:rPr>
        <w:rFonts w:ascii="Palatino Linotype" w:hAnsi="Palatino Linotype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50" w15:restartNumberingAfterBreak="0">
    <w:nsid w:val="33D94A67"/>
    <w:multiLevelType w:val="hybridMultilevel"/>
    <w:tmpl w:val="E23216B0"/>
    <w:lvl w:ilvl="0" w:tplc="E8D0FF7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3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48826EEF"/>
    <w:multiLevelType w:val="hybridMultilevel"/>
    <w:tmpl w:val="81DC7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5C6D8C"/>
    <w:multiLevelType w:val="hybridMultilevel"/>
    <w:tmpl w:val="8ACAD6BC"/>
    <w:lvl w:ilvl="0" w:tplc="7DB0423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8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8172CFE"/>
    <w:multiLevelType w:val="hybridMultilevel"/>
    <w:tmpl w:val="796EFBBC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5FC24FC2"/>
    <w:multiLevelType w:val="hybridMultilevel"/>
    <w:tmpl w:val="0082FC5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5" w15:restartNumberingAfterBreak="0">
    <w:nsid w:val="61387220"/>
    <w:multiLevelType w:val="hybridMultilevel"/>
    <w:tmpl w:val="D50CC326"/>
    <w:lvl w:ilvl="0" w:tplc="FC66609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  <w:i w:val="0"/>
        <w:sz w:val="20"/>
        <w:szCs w:val="20"/>
      </w:rPr>
    </w:lvl>
    <w:lvl w:ilvl="1" w:tplc="A022E90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63701B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6CBF1789"/>
    <w:multiLevelType w:val="hybridMultilevel"/>
    <w:tmpl w:val="F4DA0698"/>
    <w:lvl w:ilvl="0" w:tplc="389059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69431333">
    <w:abstractNumId w:val="62"/>
  </w:num>
  <w:num w:numId="2" w16cid:durableId="763770119">
    <w:abstractNumId w:val="53"/>
  </w:num>
  <w:num w:numId="3" w16cid:durableId="994645246">
    <w:abstractNumId w:val="60"/>
  </w:num>
  <w:num w:numId="4" w16cid:durableId="732504487">
    <w:abstractNumId w:val="43"/>
  </w:num>
  <w:num w:numId="5" w16cid:durableId="1615214198">
    <w:abstractNumId w:val="39"/>
  </w:num>
  <w:num w:numId="6" w16cid:durableId="106242807">
    <w:abstractNumId w:val="33"/>
  </w:num>
  <w:num w:numId="7" w16cid:durableId="1860046199">
    <w:abstractNumId w:val="67"/>
  </w:num>
  <w:num w:numId="8" w16cid:durableId="15060249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553048">
    <w:abstractNumId w:val="60"/>
  </w:num>
  <w:num w:numId="10" w16cid:durableId="130943526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5241014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424961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8608533">
    <w:abstractNumId w:val="29"/>
  </w:num>
  <w:num w:numId="14" w16cid:durableId="971179698">
    <w:abstractNumId w:val="46"/>
  </w:num>
  <w:num w:numId="15" w16cid:durableId="1684093617">
    <w:abstractNumId w:val="50"/>
  </w:num>
  <w:num w:numId="16" w16cid:durableId="157662723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934941">
    <w:abstractNumId w:val="37"/>
  </w:num>
  <w:num w:numId="18" w16cid:durableId="573667378">
    <w:abstractNumId w:val="57"/>
  </w:num>
  <w:num w:numId="19" w16cid:durableId="1928465096">
    <w:abstractNumId w:val="30"/>
  </w:num>
  <w:num w:numId="20" w16cid:durableId="1485781960">
    <w:abstractNumId w:val="64"/>
  </w:num>
  <w:num w:numId="21" w16cid:durableId="303048409">
    <w:abstractNumId w:val="32"/>
  </w:num>
  <w:num w:numId="22" w16cid:durableId="2090955248">
    <w:abstractNumId w:val="42"/>
  </w:num>
  <w:num w:numId="23" w16cid:durableId="1140534340">
    <w:abstractNumId w:val="56"/>
  </w:num>
  <w:num w:numId="24" w16cid:durableId="495193339">
    <w:abstractNumId w:val="31"/>
  </w:num>
  <w:num w:numId="25" w16cid:durableId="538856133">
    <w:abstractNumId w:val="4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FBC"/>
    <w:rsid w:val="00046264"/>
    <w:rsid w:val="000463B1"/>
    <w:rsid w:val="00046714"/>
    <w:rsid w:val="000503E6"/>
    <w:rsid w:val="00050E96"/>
    <w:rsid w:val="000523A6"/>
    <w:rsid w:val="00056BC2"/>
    <w:rsid w:val="000600A0"/>
    <w:rsid w:val="000611EF"/>
    <w:rsid w:val="00061702"/>
    <w:rsid w:val="00062553"/>
    <w:rsid w:val="000647E8"/>
    <w:rsid w:val="0006565B"/>
    <w:rsid w:val="000660D2"/>
    <w:rsid w:val="0006671E"/>
    <w:rsid w:val="00071626"/>
    <w:rsid w:val="000728A4"/>
    <w:rsid w:val="00073593"/>
    <w:rsid w:val="00076696"/>
    <w:rsid w:val="00077E3D"/>
    <w:rsid w:val="00080086"/>
    <w:rsid w:val="000812ED"/>
    <w:rsid w:val="00081505"/>
    <w:rsid w:val="00081F5C"/>
    <w:rsid w:val="00082D11"/>
    <w:rsid w:val="00083BB6"/>
    <w:rsid w:val="00084BCD"/>
    <w:rsid w:val="0008695B"/>
    <w:rsid w:val="00086B0A"/>
    <w:rsid w:val="000870B2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D8D"/>
    <w:rsid w:val="000B06EA"/>
    <w:rsid w:val="000B0DAB"/>
    <w:rsid w:val="000B1BA0"/>
    <w:rsid w:val="000B2047"/>
    <w:rsid w:val="000B2DE6"/>
    <w:rsid w:val="000B3286"/>
    <w:rsid w:val="000B3EDD"/>
    <w:rsid w:val="000B4414"/>
    <w:rsid w:val="000B4797"/>
    <w:rsid w:val="000B4B26"/>
    <w:rsid w:val="000B5642"/>
    <w:rsid w:val="000B5AB5"/>
    <w:rsid w:val="000B5B9E"/>
    <w:rsid w:val="000B70A3"/>
    <w:rsid w:val="000B71C7"/>
    <w:rsid w:val="000C29DC"/>
    <w:rsid w:val="000C5014"/>
    <w:rsid w:val="000C521A"/>
    <w:rsid w:val="000C5258"/>
    <w:rsid w:val="000C5C0C"/>
    <w:rsid w:val="000C5C6D"/>
    <w:rsid w:val="000C6C4C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0FFF"/>
    <w:rsid w:val="000F2AE8"/>
    <w:rsid w:val="000F2C1E"/>
    <w:rsid w:val="000F42E9"/>
    <w:rsid w:val="000F5D5E"/>
    <w:rsid w:val="00103042"/>
    <w:rsid w:val="00103F75"/>
    <w:rsid w:val="00104586"/>
    <w:rsid w:val="0010747C"/>
    <w:rsid w:val="00107C06"/>
    <w:rsid w:val="00114E86"/>
    <w:rsid w:val="00115569"/>
    <w:rsid w:val="0011677B"/>
    <w:rsid w:val="001169C4"/>
    <w:rsid w:val="00116D91"/>
    <w:rsid w:val="00117A3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FB6"/>
    <w:rsid w:val="0015325D"/>
    <w:rsid w:val="00154513"/>
    <w:rsid w:val="0015467A"/>
    <w:rsid w:val="0015585C"/>
    <w:rsid w:val="001562CE"/>
    <w:rsid w:val="0015671A"/>
    <w:rsid w:val="00157FAB"/>
    <w:rsid w:val="00160DF9"/>
    <w:rsid w:val="0016566F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4A53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24FB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27F7"/>
    <w:rsid w:val="001D2F33"/>
    <w:rsid w:val="001D34DE"/>
    <w:rsid w:val="001D5A69"/>
    <w:rsid w:val="001D76F3"/>
    <w:rsid w:val="001D79FD"/>
    <w:rsid w:val="001E11C3"/>
    <w:rsid w:val="001E1439"/>
    <w:rsid w:val="001E2A3F"/>
    <w:rsid w:val="001E3E00"/>
    <w:rsid w:val="001E4060"/>
    <w:rsid w:val="001E4982"/>
    <w:rsid w:val="001E5D6B"/>
    <w:rsid w:val="001E5F7F"/>
    <w:rsid w:val="001E6135"/>
    <w:rsid w:val="001F069E"/>
    <w:rsid w:val="001F1AE4"/>
    <w:rsid w:val="001F2EEF"/>
    <w:rsid w:val="001F37A0"/>
    <w:rsid w:val="001F3867"/>
    <w:rsid w:val="001F5C74"/>
    <w:rsid w:val="001F79CE"/>
    <w:rsid w:val="001F7D78"/>
    <w:rsid w:val="002015A2"/>
    <w:rsid w:val="00201AB5"/>
    <w:rsid w:val="00201E13"/>
    <w:rsid w:val="002033A0"/>
    <w:rsid w:val="00203F70"/>
    <w:rsid w:val="002042EA"/>
    <w:rsid w:val="0020466A"/>
    <w:rsid w:val="00205A39"/>
    <w:rsid w:val="00205FB0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85E"/>
    <w:rsid w:val="00212913"/>
    <w:rsid w:val="00213356"/>
    <w:rsid w:val="00213512"/>
    <w:rsid w:val="0021403D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2780"/>
    <w:rsid w:val="00234846"/>
    <w:rsid w:val="0023521E"/>
    <w:rsid w:val="00235BCD"/>
    <w:rsid w:val="00236D46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52008"/>
    <w:rsid w:val="002524C3"/>
    <w:rsid w:val="0025264E"/>
    <w:rsid w:val="00253D97"/>
    <w:rsid w:val="002542CB"/>
    <w:rsid w:val="002545E9"/>
    <w:rsid w:val="00254D8A"/>
    <w:rsid w:val="0025574A"/>
    <w:rsid w:val="00256D2D"/>
    <w:rsid w:val="0025762A"/>
    <w:rsid w:val="00257832"/>
    <w:rsid w:val="002578A5"/>
    <w:rsid w:val="00257C77"/>
    <w:rsid w:val="00257CD7"/>
    <w:rsid w:val="002606C7"/>
    <w:rsid w:val="00260DA0"/>
    <w:rsid w:val="0026590E"/>
    <w:rsid w:val="002663DD"/>
    <w:rsid w:val="0026713E"/>
    <w:rsid w:val="00270435"/>
    <w:rsid w:val="00271814"/>
    <w:rsid w:val="002737DE"/>
    <w:rsid w:val="002752CC"/>
    <w:rsid w:val="00275E0D"/>
    <w:rsid w:val="00277A59"/>
    <w:rsid w:val="002812D2"/>
    <w:rsid w:val="002812FB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A28CC"/>
    <w:rsid w:val="002A451C"/>
    <w:rsid w:val="002A63AD"/>
    <w:rsid w:val="002A7374"/>
    <w:rsid w:val="002B0039"/>
    <w:rsid w:val="002B0F1C"/>
    <w:rsid w:val="002B1330"/>
    <w:rsid w:val="002B17D9"/>
    <w:rsid w:val="002B20C0"/>
    <w:rsid w:val="002B4159"/>
    <w:rsid w:val="002B5AA7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C4"/>
    <w:rsid w:val="002C4C4B"/>
    <w:rsid w:val="002C6C72"/>
    <w:rsid w:val="002C7C00"/>
    <w:rsid w:val="002D057D"/>
    <w:rsid w:val="002D2016"/>
    <w:rsid w:val="002D5894"/>
    <w:rsid w:val="002D60D4"/>
    <w:rsid w:val="002D61D0"/>
    <w:rsid w:val="002D69FF"/>
    <w:rsid w:val="002D6AA3"/>
    <w:rsid w:val="002D6CAF"/>
    <w:rsid w:val="002E21BE"/>
    <w:rsid w:val="002E2311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2F7AD3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0723B"/>
    <w:rsid w:val="00310F5C"/>
    <w:rsid w:val="00312448"/>
    <w:rsid w:val="003133BA"/>
    <w:rsid w:val="003137DD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27790"/>
    <w:rsid w:val="00330803"/>
    <w:rsid w:val="00331482"/>
    <w:rsid w:val="00331DEC"/>
    <w:rsid w:val="00332A62"/>
    <w:rsid w:val="00332F50"/>
    <w:rsid w:val="00334D1B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B32"/>
    <w:rsid w:val="00347C48"/>
    <w:rsid w:val="00350BEA"/>
    <w:rsid w:val="00356E78"/>
    <w:rsid w:val="0036071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178E"/>
    <w:rsid w:val="0037294E"/>
    <w:rsid w:val="00374CAA"/>
    <w:rsid w:val="00375D45"/>
    <w:rsid w:val="003804BA"/>
    <w:rsid w:val="00381A01"/>
    <w:rsid w:val="00381D91"/>
    <w:rsid w:val="00385990"/>
    <w:rsid w:val="00387111"/>
    <w:rsid w:val="00393122"/>
    <w:rsid w:val="00393D9F"/>
    <w:rsid w:val="00393E21"/>
    <w:rsid w:val="003941F4"/>
    <w:rsid w:val="00394715"/>
    <w:rsid w:val="00395B01"/>
    <w:rsid w:val="003961E9"/>
    <w:rsid w:val="003969CA"/>
    <w:rsid w:val="0039748F"/>
    <w:rsid w:val="00397F0D"/>
    <w:rsid w:val="003A36B7"/>
    <w:rsid w:val="003A43F5"/>
    <w:rsid w:val="003A49F1"/>
    <w:rsid w:val="003A5509"/>
    <w:rsid w:val="003A5E5F"/>
    <w:rsid w:val="003A6EEA"/>
    <w:rsid w:val="003B010C"/>
    <w:rsid w:val="003B0682"/>
    <w:rsid w:val="003B15DB"/>
    <w:rsid w:val="003B2DD8"/>
    <w:rsid w:val="003B3953"/>
    <w:rsid w:val="003B41D1"/>
    <w:rsid w:val="003B5FBF"/>
    <w:rsid w:val="003B6E53"/>
    <w:rsid w:val="003B7BE1"/>
    <w:rsid w:val="003C0719"/>
    <w:rsid w:val="003C09DF"/>
    <w:rsid w:val="003C4D4C"/>
    <w:rsid w:val="003C64C3"/>
    <w:rsid w:val="003C677F"/>
    <w:rsid w:val="003D051D"/>
    <w:rsid w:val="003D2F71"/>
    <w:rsid w:val="003D3474"/>
    <w:rsid w:val="003D41B0"/>
    <w:rsid w:val="003D4ECC"/>
    <w:rsid w:val="003D6A60"/>
    <w:rsid w:val="003D6DE6"/>
    <w:rsid w:val="003E1A70"/>
    <w:rsid w:val="003E7982"/>
    <w:rsid w:val="003F1D6F"/>
    <w:rsid w:val="003F373A"/>
    <w:rsid w:val="003F421C"/>
    <w:rsid w:val="003F5D59"/>
    <w:rsid w:val="003F673A"/>
    <w:rsid w:val="003F690B"/>
    <w:rsid w:val="003F6F88"/>
    <w:rsid w:val="003F73BF"/>
    <w:rsid w:val="00401595"/>
    <w:rsid w:val="00403272"/>
    <w:rsid w:val="00403621"/>
    <w:rsid w:val="004055D1"/>
    <w:rsid w:val="00405CA7"/>
    <w:rsid w:val="00406799"/>
    <w:rsid w:val="00407797"/>
    <w:rsid w:val="00410B20"/>
    <w:rsid w:val="00411A51"/>
    <w:rsid w:val="00412377"/>
    <w:rsid w:val="00415DCA"/>
    <w:rsid w:val="00417146"/>
    <w:rsid w:val="00417183"/>
    <w:rsid w:val="00417D98"/>
    <w:rsid w:val="004205D8"/>
    <w:rsid w:val="00421457"/>
    <w:rsid w:val="00422C68"/>
    <w:rsid w:val="0042324D"/>
    <w:rsid w:val="00423642"/>
    <w:rsid w:val="00424E5F"/>
    <w:rsid w:val="004256EE"/>
    <w:rsid w:val="004303FB"/>
    <w:rsid w:val="00430AED"/>
    <w:rsid w:val="004311EA"/>
    <w:rsid w:val="00431A6A"/>
    <w:rsid w:val="00431E32"/>
    <w:rsid w:val="00431FDF"/>
    <w:rsid w:val="00432325"/>
    <w:rsid w:val="004327AF"/>
    <w:rsid w:val="004334A1"/>
    <w:rsid w:val="00435CCB"/>
    <w:rsid w:val="00437DDA"/>
    <w:rsid w:val="0044035A"/>
    <w:rsid w:val="00441406"/>
    <w:rsid w:val="004429AD"/>
    <w:rsid w:val="0044512C"/>
    <w:rsid w:val="004453D1"/>
    <w:rsid w:val="00446A76"/>
    <w:rsid w:val="00446AD8"/>
    <w:rsid w:val="00451A2C"/>
    <w:rsid w:val="0045254D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B2"/>
    <w:rsid w:val="0047432B"/>
    <w:rsid w:val="00474B4E"/>
    <w:rsid w:val="0047685A"/>
    <w:rsid w:val="00481875"/>
    <w:rsid w:val="00483AB8"/>
    <w:rsid w:val="004840D1"/>
    <w:rsid w:val="0048427F"/>
    <w:rsid w:val="00484344"/>
    <w:rsid w:val="004844E4"/>
    <w:rsid w:val="00486060"/>
    <w:rsid w:val="00487389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96671"/>
    <w:rsid w:val="004967BF"/>
    <w:rsid w:val="004A0881"/>
    <w:rsid w:val="004A1126"/>
    <w:rsid w:val="004A542C"/>
    <w:rsid w:val="004A761C"/>
    <w:rsid w:val="004A761F"/>
    <w:rsid w:val="004A77C8"/>
    <w:rsid w:val="004B177B"/>
    <w:rsid w:val="004B237B"/>
    <w:rsid w:val="004B65B8"/>
    <w:rsid w:val="004B7295"/>
    <w:rsid w:val="004B730D"/>
    <w:rsid w:val="004B7A8E"/>
    <w:rsid w:val="004C0D93"/>
    <w:rsid w:val="004C14F0"/>
    <w:rsid w:val="004C19C1"/>
    <w:rsid w:val="004C3F19"/>
    <w:rsid w:val="004C5150"/>
    <w:rsid w:val="004C56C3"/>
    <w:rsid w:val="004C6E09"/>
    <w:rsid w:val="004D0FB5"/>
    <w:rsid w:val="004D1150"/>
    <w:rsid w:val="004D1580"/>
    <w:rsid w:val="004D1854"/>
    <w:rsid w:val="004D2F96"/>
    <w:rsid w:val="004D69A7"/>
    <w:rsid w:val="004D73B0"/>
    <w:rsid w:val="004D7D41"/>
    <w:rsid w:val="004E3F47"/>
    <w:rsid w:val="004E55A3"/>
    <w:rsid w:val="004E63C8"/>
    <w:rsid w:val="004E68C9"/>
    <w:rsid w:val="004E709B"/>
    <w:rsid w:val="004F1447"/>
    <w:rsid w:val="004F2338"/>
    <w:rsid w:val="004F2F07"/>
    <w:rsid w:val="004F4BFD"/>
    <w:rsid w:val="004F5E91"/>
    <w:rsid w:val="004F6579"/>
    <w:rsid w:val="004F6600"/>
    <w:rsid w:val="00501FB7"/>
    <w:rsid w:val="0050208A"/>
    <w:rsid w:val="00506D0F"/>
    <w:rsid w:val="00510343"/>
    <w:rsid w:val="00511317"/>
    <w:rsid w:val="00514A7B"/>
    <w:rsid w:val="00515B42"/>
    <w:rsid w:val="005202D1"/>
    <w:rsid w:val="00521243"/>
    <w:rsid w:val="005217F4"/>
    <w:rsid w:val="00521A20"/>
    <w:rsid w:val="0052644D"/>
    <w:rsid w:val="00526878"/>
    <w:rsid w:val="00526DFC"/>
    <w:rsid w:val="00530DB7"/>
    <w:rsid w:val="00533FA3"/>
    <w:rsid w:val="005377BB"/>
    <w:rsid w:val="005378A7"/>
    <w:rsid w:val="0054133D"/>
    <w:rsid w:val="00542518"/>
    <w:rsid w:val="005430CF"/>
    <w:rsid w:val="005435B8"/>
    <w:rsid w:val="00544099"/>
    <w:rsid w:val="00545013"/>
    <w:rsid w:val="005450F1"/>
    <w:rsid w:val="005503DB"/>
    <w:rsid w:val="0055097F"/>
    <w:rsid w:val="00551F50"/>
    <w:rsid w:val="00552723"/>
    <w:rsid w:val="00552753"/>
    <w:rsid w:val="00552C23"/>
    <w:rsid w:val="00552F70"/>
    <w:rsid w:val="00553D82"/>
    <w:rsid w:val="00554D61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19C2"/>
    <w:rsid w:val="00582F1A"/>
    <w:rsid w:val="0058352E"/>
    <w:rsid w:val="005844F1"/>
    <w:rsid w:val="00584561"/>
    <w:rsid w:val="005862E8"/>
    <w:rsid w:val="00587D38"/>
    <w:rsid w:val="00587EB0"/>
    <w:rsid w:val="005941CD"/>
    <w:rsid w:val="005964CC"/>
    <w:rsid w:val="005971E3"/>
    <w:rsid w:val="00597FF3"/>
    <w:rsid w:val="005A1639"/>
    <w:rsid w:val="005A1B44"/>
    <w:rsid w:val="005A2427"/>
    <w:rsid w:val="005A33A5"/>
    <w:rsid w:val="005A427A"/>
    <w:rsid w:val="005A487F"/>
    <w:rsid w:val="005A5EF8"/>
    <w:rsid w:val="005A7A25"/>
    <w:rsid w:val="005B19AF"/>
    <w:rsid w:val="005B1B60"/>
    <w:rsid w:val="005B2143"/>
    <w:rsid w:val="005B2215"/>
    <w:rsid w:val="005B2B12"/>
    <w:rsid w:val="005B2F5F"/>
    <w:rsid w:val="005B3214"/>
    <w:rsid w:val="005B456A"/>
    <w:rsid w:val="005B5298"/>
    <w:rsid w:val="005B612D"/>
    <w:rsid w:val="005B617A"/>
    <w:rsid w:val="005B7A19"/>
    <w:rsid w:val="005B7A72"/>
    <w:rsid w:val="005C07B3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927"/>
    <w:rsid w:val="005E3016"/>
    <w:rsid w:val="005E3347"/>
    <w:rsid w:val="005E5151"/>
    <w:rsid w:val="005E5BC3"/>
    <w:rsid w:val="005E62F9"/>
    <w:rsid w:val="005E6C24"/>
    <w:rsid w:val="005E7F1F"/>
    <w:rsid w:val="005F026D"/>
    <w:rsid w:val="005F0BB9"/>
    <w:rsid w:val="005F17D8"/>
    <w:rsid w:val="005F45CD"/>
    <w:rsid w:val="005F544D"/>
    <w:rsid w:val="005F5A05"/>
    <w:rsid w:val="005F6448"/>
    <w:rsid w:val="005F6F2C"/>
    <w:rsid w:val="00600158"/>
    <w:rsid w:val="00600B7F"/>
    <w:rsid w:val="006011A9"/>
    <w:rsid w:val="00602DD2"/>
    <w:rsid w:val="006036AD"/>
    <w:rsid w:val="006041FF"/>
    <w:rsid w:val="00604519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02EE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373EE"/>
    <w:rsid w:val="00640F1E"/>
    <w:rsid w:val="00643040"/>
    <w:rsid w:val="006434D1"/>
    <w:rsid w:val="00644BCF"/>
    <w:rsid w:val="00646A78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0136"/>
    <w:rsid w:val="006637F9"/>
    <w:rsid w:val="00663A3D"/>
    <w:rsid w:val="00667F52"/>
    <w:rsid w:val="00671882"/>
    <w:rsid w:val="006734E3"/>
    <w:rsid w:val="006738A8"/>
    <w:rsid w:val="00673E3E"/>
    <w:rsid w:val="0067460F"/>
    <w:rsid w:val="00674D90"/>
    <w:rsid w:val="00675379"/>
    <w:rsid w:val="006765F5"/>
    <w:rsid w:val="0068240A"/>
    <w:rsid w:val="00682500"/>
    <w:rsid w:val="006835F0"/>
    <w:rsid w:val="00685D79"/>
    <w:rsid w:val="00690C56"/>
    <w:rsid w:val="00694159"/>
    <w:rsid w:val="00694373"/>
    <w:rsid w:val="0069659E"/>
    <w:rsid w:val="00697FA8"/>
    <w:rsid w:val="006A0176"/>
    <w:rsid w:val="006A0E16"/>
    <w:rsid w:val="006A0F7F"/>
    <w:rsid w:val="006A4736"/>
    <w:rsid w:val="006A5BC2"/>
    <w:rsid w:val="006A79A8"/>
    <w:rsid w:val="006A79DC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25CC"/>
    <w:rsid w:val="006C2AF9"/>
    <w:rsid w:val="006C3AB7"/>
    <w:rsid w:val="006C4051"/>
    <w:rsid w:val="006C5BF0"/>
    <w:rsid w:val="006C5C9E"/>
    <w:rsid w:val="006C77A5"/>
    <w:rsid w:val="006D1A33"/>
    <w:rsid w:val="006D1C13"/>
    <w:rsid w:val="006D2DA1"/>
    <w:rsid w:val="006D4233"/>
    <w:rsid w:val="006D4CFB"/>
    <w:rsid w:val="006D5CA3"/>
    <w:rsid w:val="006D697D"/>
    <w:rsid w:val="006D7C6A"/>
    <w:rsid w:val="006E032C"/>
    <w:rsid w:val="006E032D"/>
    <w:rsid w:val="006E229B"/>
    <w:rsid w:val="006E3EED"/>
    <w:rsid w:val="006E5E91"/>
    <w:rsid w:val="006E7BFC"/>
    <w:rsid w:val="006F247F"/>
    <w:rsid w:val="006F5301"/>
    <w:rsid w:val="006F5808"/>
    <w:rsid w:val="006F58E1"/>
    <w:rsid w:val="00702B1D"/>
    <w:rsid w:val="0070389E"/>
    <w:rsid w:val="00703DCB"/>
    <w:rsid w:val="00706910"/>
    <w:rsid w:val="00707CF5"/>
    <w:rsid w:val="00710CC8"/>
    <w:rsid w:val="00713498"/>
    <w:rsid w:val="00714038"/>
    <w:rsid w:val="007141D7"/>
    <w:rsid w:val="00716388"/>
    <w:rsid w:val="007167CE"/>
    <w:rsid w:val="00717E1E"/>
    <w:rsid w:val="00717F91"/>
    <w:rsid w:val="00720639"/>
    <w:rsid w:val="00722047"/>
    <w:rsid w:val="00722BAD"/>
    <w:rsid w:val="00722BD6"/>
    <w:rsid w:val="00724877"/>
    <w:rsid w:val="00724AB4"/>
    <w:rsid w:val="00724B53"/>
    <w:rsid w:val="00725B85"/>
    <w:rsid w:val="0072736A"/>
    <w:rsid w:val="0072784E"/>
    <w:rsid w:val="00730C9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0EDA"/>
    <w:rsid w:val="00743767"/>
    <w:rsid w:val="0074391B"/>
    <w:rsid w:val="007440E9"/>
    <w:rsid w:val="00744400"/>
    <w:rsid w:val="007447B8"/>
    <w:rsid w:val="00745962"/>
    <w:rsid w:val="00745EC2"/>
    <w:rsid w:val="00747620"/>
    <w:rsid w:val="00747A96"/>
    <w:rsid w:val="007528BC"/>
    <w:rsid w:val="007531F3"/>
    <w:rsid w:val="00753BB4"/>
    <w:rsid w:val="0075411E"/>
    <w:rsid w:val="007550DC"/>
    <w:rsid w:val="00756D2A"/>
    <w:rsid w:val="007604BE"/>
    <w:rsid w:val="00761B8B"/>
    <w:rsid w:val="00761BF7"/>
    <w:rsid w:val="00762181"/>
    <w:rsid w:val="00763AFE"/>
    <w:rsid w:val="0076521A"/>
    <w:rsid w:val="00765605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6888"/>
    <w:rsid w:val="007973BA"/>
    <w:rsid w:val="007A2E5F"/>
    <w:rsid w:val="007A3A27"/>
    <w:rsid w:val="007A4482"/>
    <w:rsid w:val="007A4B31"/>
    <w:rsid w:val="007A4E16"/>
    <w:rsid w:val="007A59CD"/>
    <w:rsid w:val="007B0142"/>
    <w:rsid w:val="007B2A1E"/>
    <w:rsid w:val="007B2CDA"/>
    <w:rsid w:val="007B57F2"/>
    <w:rsid w:val="007B5949"/>
    <w:rsid w:val="007C030B"/>
    <w:rsid w:val="007C0493"/>
    <w:rsid w:val="007C10B5"/>
    <w:rsid w:val="007C1171"/>
    <w:rsid w:val="007C2E8A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450"/>
    <w:rsid w:val="007D687E"/>
    <w:rsid w:val="007D72C1"/>
    <w:rsid w:val="007D7C18"/>
    <w:rsid w:val="007D7C53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2E2E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2EE7"/>
    <w:rsid w:val="00833865"/>
    <w:rsid w:val="0083448B"/>
    <w:rsid w:val="00835963"/>
    <w:rsid w:val="00837AB4"/>
    <w:rsid w:val="00840D64"/>
    <w:rsid w:val="00843006"/>
    <w:rsid w:val="0084492D"/>
    <w:rsid w:val="00847067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81890"/>
    <w:rsid w:val="008839F0"/>
    <w:rsid w:val="00884935"/>
    <w:rsid w:val="008854AB"/>
    <w:rsid w:val="00885B68"/>
    <w:rsid w:val="008871AD"/>
    <w:rsid w:val="008873C6"/>
    <w:rsid w:val="00887E26"/>
    <w:rsid w:val="0089122A"/>
    <w:rsid w:val="0089214A"/>
    <w:rsid w:val="0089296C"/>
    <w:rsid w:val="008944C2"/>
    <w:rsid w:val="0089496F"/>
    <w:rsid w:val="0089535A"/>
    <w:rsid w:val="008A0EE7"/>
    <w:rsid w:val="008A1340"/>
    <w:rsid w:val="008A1409"/>
    <w:rsid w:val="008A1AA6"/>
    <w:rsid w:val="008A1FCD"/>
    <w:rsid w:val="008A28B1"/>
    <w:rsid w:val="008A3E2A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B7464"/>
    <w:rsid w:val="008C07FE"/>
    <w:rsid w:val="008C1D0A"/>
    <w:rsid w:val="008C352B"/>
    <w:rsid w:val="008C446A"/>
    <w:rsid w:val="008C6800"/>
    <w:rsid w:val="008C697E"/>
    <w:rsid w:val="008D2407"/>
    <w:rsid w:val="008D377A"/>
    <w:rsid w:val="008D3A89"/>
    <w:rsid w:val="008D3D6A"/>
    <w:rsid w:val="008D4A18"/>
    <w:rsid w:val="008D5708"/>
    <w:rsid w:val="008D694D"/>
    <w:rsid w:val="008E028F"/>
    <w:rsid w:val="008E0B64"/>
    <w:rsid w:val="008E1877"/>
    <w:rsid w:val="008E2140"/>
    <w:rsid w:val="008E4CB6"/>
    <w:rsid w:val="008E5AB1"/>
    <w:rsid w:val="008E6D26"/>
    <w:rsid w:val="008E6E93"/>
    <w:rsid w:val="008E71F6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4CCE"/>
    <w:rsid w:val="00915BA1"/>
    <w:rsid w:val="009164C8"/>
    <w:rsid w:val="00916C53"/>
    <w:rsid w:val="0091703E"/>
    <w:rsid w:val="009172A1"/>
    <w:rsid w:val="009172A6"/>
    <w:rsid w:val="009213B7"/>
    <w:rsid w:val="00921ACD"/>
    <w:rsid w:val="00921E6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5AB1"/>
    <w:rsid w:val="00935E04"/>
    <w:rsid w:val="0093723F"/>
    <w:rsid w:val="00940DFA"/>
    <w:rsid w:val="0094148B"/>
    <w:rsid w:val="009433BE"/>
    <w:rsid w:val="00943BEB"/>
    <w:rsid w:val="00944019"/>
    <w:rsid w:val="00945294"/>
    <w:rsid w:val="0094759C"/>
    <w:rsid w:val="00951E3B"/>
    <w:rsid w:val="00952FF5"/>
    <w:rsid w:val="0095627D"/>
    <w:rsid w:val="00956DE9"/>
    <w:rsid w:val="00960018"/>
    <w:rsid w:val="0096121D"/>
    <w:rsid w:val="00964394"/>
    <w:rsid w:val="00964C47"/>
    <w:rsid w:val="00964D54"/>
    <w:rsid w:val="0096515D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749AC"/>
    <w:rsid w:val="00981897"/>
    <w:rsid w:val="00981DB7"/>
    <w:rsid w:val="00982268"/>
    <w:rsid w:val="00983FB9"/>
    <w:rsid w:val="00984030"/>
    <w:rsid w:val="0098453C"/>
    <w:rsid w:val="00985E51"/>
    <w:rsid w:val="00987B11"/>
    <w:rsid w:val="00990228"/>
    <w:rsid w:val="009903E8"/>
    <w:rsid w:val="00992D86"/>
    <w:rsid w:val="00992F38"/>
    <w:rsid w:val="00993319"/>
    <w:rsid w:val="00993A65"/>
    <w:rsid w:val="00995976"/>
    <w:rsid w:val="009A19FC"/>
    <w:rsid w:val="009A3187"/>
    <w:rsid w:val="009A4039"/>
    <w:rsid w:val="009A492C"/>
    <w:rsid w:val="009A5ADC"/>
    <w:rsid w:val="009A63D8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18AB"/>
    <w:rsid w:val="009C1DFD"/>
    <w:rsid w:val="009C2678"/>
    <w:rsid w:val="009C2F89"/>
    <w:rsid w:val="009C594D"/>
    <w:rsid w:val="009C7507"/>
    <w:rsid w:val="009D029E"/>
    <w:rsid w:val="009D0309"/>
    <w:rsid w:val="009D26DD"/>
    <w:rsid w:val="009D56AA"/>
    <w:rsid w:val="009D6B59"/>
    <w:rsid w:val="009D7EAC"/>
    <w:rsid w:val="009E08DA"/>
    <w:rsid w:val="009E2070"/>
    <w:rsid w:val="009E255C"/>
    <w:rsid w:val="009E6C8A"/>
    <w:rsid w:val="009E7FD1"/>
    <w:rsid w:val="009F2AA3"/>
    <w:rsid w:val="009F6038"/>
    <w:rsid w:val="009F6C33"/>
    <w:rsid w:val="009F6C52"/>
    <w:rsid w:val="009F6D36"/>
    <w:rsid w:val="009F7336"/>
    <w:rsid w:val="00A002C3"/>
    <w:rsid w:val="00A005A3"/>
    <w:rsid w:val="00A05575"/>
    <w:rsid w:val="00A05CB9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D3D"/>
    <w:rsid w:val="00A24FB2"/>
    <w:rsid w:val="00A26742"/>
    <w:rsid w:val="00A30098"/>
    <w:rsid w:val="00A3260A"/>
    <w:rsid w:val="00A33FD4"/>
    <w:rsid w:val="00A34817"/>
    <w:rsid w:val="00A35652"/>
    <w:rsid w:val="00A36384"/>
    <w:rsid w:val="00A4104C"/>
    <w:rsid w:val="00A418D2"/>
    <w:rsid w:val="00A43C63"/>
    <w:rsid w:val="00A443BF"/>
    <w:rsid w:val="00A44D12"/>
    <w:rsid w:val="00A470F4"/>
    <w:rsid w:val="00A47DE2"/>
    <w:rsid w:val="00A53CF8"/>
    <w:rsid w:val="00A5442E"/>
    <w:rsid w:val="00A54670"/>
    <w:rsid w:val="00A55B72"/>
    <w:rsid w:val="00A57B33"/>
    <w:rsid w:val="00A60261"/>
    <w:rsid w:val="00A63413"/>
    <w:rsid w:val="00A64417"/>
    <w:rsid w:val="00A67BA3"/>
    <w:rsid w:val="00A7192F"/>
    <w:rsid w:val="00A71C86"/>
    <w:rsid w:val="00A71F6E"/>
    <w:rsid w:val="00A72238"/>
    <w:rsid w:val="00A753D3"/>
    <w:rsid w:val="00A76437"/>
    <w:rsid w:val="00A76BBC"/>
    <w:rsid w:val="00A80887"/>
    <w:rsid w:val="00A812D2"/>
    <w:rsid w:val="00A82A65"/>
    <w:rsid w:val="00A83718"/>
    <w:rsid w:val="00A8491E"/>
    <w:rsid w:val="00A85015"/>
    <w:rsid w:val="00A857DB"/>
    <w:rsid w:val="00A86CED"/>
    <w:rsid w:val="00A87C95"/>
    <w:rsid w:val="00A9026F"/>
    <w:rsid w:val="00A90D21"/>
    <w:rsid w:val="00A919B5"/>
    <w:rsid w:val="00A92520"/>
    <w:rsid w:val="00A925DD"/>
    <w:rsid w:val="00A95900"/>
    <w:rsid w:val="00AA02F8"/>
    <w:rsid w:val="00AA0BA5"/>
    <w:rsid w:val="00AA123F"/>
    <w:rsid w:val="00AA1DC5"/>
    <w:rsid w:val="00AA23EE"/>
    <w:rsid w:val="00AA2937"/>
    <w:rsid w:val="00AA3B99"/>
    <w:rsid w:val="00AA3C2F"/>
    <w:rsid w:val="00AA3F83"/>
    <w:rsid w:val="00AA470A"/>
    <w:rsid w:val="00AA54E4"/>
    <w:rsid w:val="00AA5F86"/>
    <w:rsid w:val="00AB0ECE"/>
    <w:rsid w:val="00AB10EF"/>
    <w:rsid w:val="00AB1A08"/>
    <w:rsid w:val="00AB1E09"/>
    <w:rsid w:val="00AB2783"/>
    <w:rsid w:val="00AC0452"/>
    <w:rsid w:val="00AC1DA5"/>
    <w:rsid w:val="00AC2A24"/>
    <w:rsid w:val="00AC3328"/>
    <w:rsid w:val="00AC3562"/>
    <w:rsid w:val="00AC565B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2684"/>
    <w:rsid w:val="00B02811"/>
    <w:rsid w:val="00B03450"/>
    <w:rsid w:val="00B057F6"/>
    <w:rsid w:val="00B05FED"/>
    <w:rsid w:val="00B0640B"/>
    <w:rsid w:val="00B12674"/>
    <w:rsid w:val="00B14D93"/>
    <w:rsid w:val="00B158F4"/>
    <w:rsid w:val="00B16915"/>
    <w:rsid w:val="00B1722D"/>
    <w:rsid w:val="00B178EE"/>
    <w:rsid w:val="00B217A9"/>
    <w:rsid w:val="00B21AEB"/>
    <w:rsid w:val="00B21CEE"/>
    <w:rsid w:val="00B22872"/>
    <w:rsid w:val="00B25653"/>
    <w:rsid w:val="00B262E5"/>
    <w:rsid w:val="00B2667B"/>
    <w:rsid w:val="00B26901"/>
    <w:rsid w:val="00B2735F"/>
    <w:rsid w:val="00B30B80"/>
    <w:rsid w:val="00B32252"/>
    <w:rsid w:val="00B3262F"/>
    <w:rsid w:val="00B33174"/>
    <w:rsid w:val="00B337B9"/>
    <w:rsid w:val="00B3402F"/>
    <w:rsid w:val="00B34451"/>
    <w:rsid w:val="00B35476"/>
    <w:rsid w:val="00B35AF4"/>
    <w:rsid w:val="00B36A1B"/>
    <w:rsid w:val="00B36F82"/>
    <w:rsid w:val="00B400E5"/>
    <w:rsid w:val="00B414E4"/>
    <w:rsid w:val="00B42D65"/>
    <w:rsid w:val="00B449CF"/>
    <w:rsid w:val="00B464F1"/>
    <w:rsid w:val="00B479CC"/>
    <w:rsid w:val="00B508A2"/>
    <w:rsid w:val="00B50E3D"/>
    <w:rsid w:val="00B522FC"/>
    <w:rsid w:val="00B541A5"/>
    <w:rsid w:val="00B5440D"/>
    <w:rsid w:val="00B54664"/>
    <w:rsid w:val="00B57CF7"/>
    <w:rsid w:val="00B57F69"/>
    <w:rsid w:val="00B600AF"/>
    <w:rsid w:val="00B60770"/>
    <w:rsid w:val="00B608E3"/>
    <w:rsid w:val="00B61B3E"/>
    <w:rsid w:val="00B6239B"/>
    <w:rsid w:val="00B62CE0"/>
    <w:rsid w:val="00B64472"/>
    <w:rsid w:val="00B64F3E"/>
    <w:rsid w:val="00B67000"/>
    <w:rsid w:val="00B679E1"/>
    <w:rsid w:val="00B71E94"/>
    <w:rsid w:val="00B722D0"/>
    <w:rsid w:val="00B72FA4"/>
    <w:rsid w:val="00B734AD"/>
    <w:rsid w:val="00B73E7A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0CB4"/>
    <w:rsid w:val="00BA1FED"/>
    <w:rsid w:val="00BA2649"/>
    <w:rsid w:val="00BA4032"/>
    <w:rsid w:val="00BA46C3"/>
    <w:rsid w:val="00BA4D90"/>
    <w:rsid w:val="00BA4E12"/>
    <w:rsid w:val="00BA5E93"/>
    <w:rsid w:val="00BA6EB4"/>
    <w:rsid w:val="00BA717A"/>
    <w:rsid w:val="00BA722A"/>
    <w:rsid w:val="00BB1FBB"/>
    <w:rsid w:val="00BB2CBF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62A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8AD"/>
    <w:rsid w:val="00BE383A"/>
    <w:rsid w:val="00BE41BC"/>
    <w:rsid w:val="00BE57C3"/>
    <w:rsid w:val="00BE5820"/>
    <w:rsid w:val="00BE7321"/>
    <w:rsid w:val="00BE7459"/>
    <w:rsid w:val="00BF1691"/>
    <w:rsid w:val="00BF17A2"/>
    <w:rsid w:val="00BF29DC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F4A"/>
    <w:rsid w:val="00C14C5E"/>
    <w:rsid w:val="00C1564F"/>
    <w:rsid w:val="00C2016E"/>
    <w:rsid w:val="00C20FBA"/>
    <w:rsid w:val="00C22C1A"/>
    <w:rsid w:val="00C22FC0"/>
    <w:rsid w:val="00C2485B"/>
    <w:rsid w:val="00C24FAB"/>
    <w:rsid w:val="00C26235"/>
    <w:rsid w:val="00C26240"/>
    <w:rsid w:val="00C27389"/>
    <w:rsid w:val="00C324C8"/>
    <w:rsid w:val="00C34F7C"/>
    <w:rsid w:val="00C357A6"/>
    <w:rsid w:val="00C367ED"/>
    <w:rsid w:val="00C36A21"/>
    <w:rsid w:val="00C4088E"/>
    <w:rsid w:val="00C40B0E"/>
    <w:rsid w:val="00C410FA"/>
    <w:rsid w:val="00C43085"/>
    <w:rsid w:val="00C43944"/>
    <w:rsid w:val="00C445F1"/>
    <w:rsid w:val="00C44E34"/>
    <w:rsid w:val="00C4681D"/>
    <w:rsid w:val="00C47099"/>
    <w:rsid w:val="00C51CBC"/>
    <w:rsid w:val="00C5395B"/>
    <w:rsid w:val="00C54B18"/>
    <w:rsid w:val="00C56EC2"/>
    <w:rsid w:val="00C6077C"/>
    <w:rsid w:val="00C63774"/>
    <w:rsid w:val="00C65362"/>
    <w:rsid w:val="00C658E0"/>
    <w:rsid w:val="00C6609F"/>
    <w:rsid w:val="00C66BD7"/>
    <w:rsid w:val="00C66E9E"/>
    <w:rsid w:val="00C6778E"/>
    <w:rsid w:val="00C678B0"/>
    <w:rsid w:val="00C70662"/>
    <w:rsid w:val="00C71A84"/>
    <w:rsid w:val="00C729A2"/>
    <w:rsid w:val="00C73781"/>
    <w:rsid w:val="00C73B57"/>
    <w:rsid w:val="00C74596"/>
    <w:rsid w:val="00C753A9"/>
    <w:rsid w:val="00C769EC"/>
    <w:rsid w:val="00C80C0A"/>
    <w:rsid w:val="00C81D67"/>
    <w:rsid w:val="00C82AA3"/>
    <w:rsid w:val="00C83659"/>
    <w:rsid w:val="00C849E0"/>
    <w:rsid w:val="00C8737F"/>
    <w:rsid w:val="00C90425"/>
    <w:rsid w:val="00C90865"/>
    <w:rsid w:val="00C914E0"/>
    <w:rsid w:val="00C92CB2"/>
    <w:rsid w:val="00C93A36"/>
    <w:rsid w:val="00C93BDE"/>
    <w:rsid w:val="00C95582"/>
    <w:rsid w:val="00CA0DCD"/>
    <w:rsid w:val="00CA1836"/>
    <w:rsid w:val="00CA3F73"/>
    <w:rsid w:val="00CA5988"/>
    <w:rsid w:val="00CA651A"/>
    <w:rsid w:val="00CB003A"/>
    <w:rsid w:val="00CB1B2C"/>
    <w:rsid w:val="00CB3209"/>
    <w:rsid w:val="00CB3B5D"/>
    <w:rsid w:val="00CB7B2B"/>
    <w:rsid w:val="00CC05A5"/>
    <w:rsid w:val="00CC3979"/>
    <w:rsid w:val="00CC3C55"/>
    <w:rsid w:val="00CC61C5"/>
    <w:rsid w:val="00CD0384"/>
    <w:rsid w:val="00CD17AB"/>
    <w:rsid w:val="00CD2973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3B8"/>
    <w:rsid w:val="00CE4BA4"/>
    <w:rsid w:val="00CE4E85"/>
    <w:rsid w:val="00CE5252"/>
    <w:rsid w:val="00CE6D36"/>
    <w:rsid w:val="00CE7176"/>
    <w:rsid w:val="00CF1F10"/>
    <w:rsid w:val="00CF32A5"/>
    <w:rsid w:val="00CF48BF"/>
    <w:rsid w:val="00CF4D89"/>
    <w:rsid w:val="00CF6051"/>
    <w:rsid w:val="00CF7B90"/>
    <w:rsid w:val="00CF7D24"/>
    <w:rsid w:val="00CF7E7B"/>
    <w:rsid w:val="00D0013F"/>
    <w:rsid w:val="00D003CF"/>
    <w:rsid w:val="00D00DA4"/>
    <w:rsid w:val="00D03390"/>
    <w:rsid w:val="00D0341B"/>
    <w:rsid w:val="00D03C6E"/>
    <w:rsid w:val="00D044E8"/>
    <w:rsid w:val="00D04573"/>
    <w:rsid w:val="00D04978"/>
    <w:rsid w:val="00D04B55"/>
    <w:rsid w:val="00D06727"/>
    <w:rsid w:val="00D072A7"/>
    <w:rsid w:val="00D073CE"/>
    <w:rsid w:val="00D07658"/>
    <w:rsid w:val="00D11A4E"/>
    <w:rsid w:val="00D11F6C"/>
    <w:rsid w:val="00D12EE6"/>
    <w:rsid w:val="00D130EF"/>
    <w:rsid w:val="00D15079"/>
    <w:rsid w:val="00D15762"/>
    <w:rsid w:val="00D161B6"/>
    <w:rsid w:val="00D1634A"/>
    <w:rsid w:val="00D163B0"/>
    <w:rsid w:val="00D177A5"/>
    <w:rsid w:val="00D17D21"/>
    <w:rsid w:val="00D22362"/>
    <w:rsid w:val="00D229F5"/>
    <w:rsid w:val="00D22DC8"/>
    <w:rsid w:val="00D237BB"/>
    <w:rsid w:val="00D24FF4"/>
    <w:rsid w:val="00D27199"/>
    <w:rsid w:val="00D27D47"/>
    <w:rsid w:val="00D3224C"/>
    <w:rsid w:val="00D32889"/>
    <w:rsid w:val="00D328CA"/>
    <w:rsid w:val="00D32DBD"/>
    <w:rsid w:val="00D33B43"/>
    <w:rsid w:val="00D3419C"/>
    <w:rsid w:val="00D3528A"/>
    <w:rsid w:val="00D35F01"/>
    <w:rsid w:val="00D36E1A"/>
    <w:rsid w:val="00D37062"/>
    <w:rsid w:val="00D41919"/>
    <w:rsid w:val="00D41B9B"/>
    <w:rsid w:val="00D458B1"/>
    <w:rsid w:val="00D45EEB"/>
    <w:rsid w:val="00D47D81"/>
    <w:rsid w:val="00D5559C"/>
    <w:rsid w:val="00D569B4"/>
    <w:rsid w:val="00D60C02"/>
    <w:rsid w:val="00D60C87"/>
    <w:rsid w:val="00D6159B"/>
    <w:rsid w:val="00D628A6"/>
    <w:rsid w:val="00D629E6"/>
    <w:rsid w:val="00D66519"/>
    <w:rsid w:val="00D73613"/>
    <w:rsid w:val="00D75823"/>
    <w:rsid w:val="00D8065D"/>
    <w:rsid w:val="00D821E4"/>
    <w:rsid w:val="00D82A17"/>
    <w:rsid w:val="00D8323F"/>
    <w:rsid w:val="00D84BA6"/>
    <w:rsid w:val="00D91093"/>
    <w:rsid w:val="00D918CF"/>
    <w:rsid w:val="00D91BB6"/>
    <w:rsid w:val="00D92B32"/>
    <w:rsid w:val="00D934C2"/>
    <w:rsid w:val="00D93B9D"/>
    <w:rsid w:val="00D94C7E"/>
    <w:rsid w:val="00D95678"/>
    <w:rsid w:val="00D95B40"/>
    <w:rsid w:val="00D96FDA"/>
    <w:rsid w:val="00DA01FB"/>
    <w:rsid w:val="00DA0568"/>
    <w:rsid w:val="00DA235D"/>
    <w:rsid w:val="00DA40B8"/>
    <w:rsid w:val="00DA5A14"/>
    <w:rsid w:val="00DA616F"/>
    <w:rsid w:val="00DA6BF4"/>
    <w:rsid w:val="00DB24BA"/>
    <w:rsid w:val="00DB2B0D"/>
    <w:rsid w:val="00DB346D"/>
    <w:rsid w:val="00DB5F7B"/>
    <w:rsid w:val="00DB769C"/>
    <w:rsid w:val="00DB7A5D"/>
    <w:rsid w:val="00DB7E51"/>
    <w:rsid w:val="00DC00C3"/>
    <w:rsid w:val="00DC2BF3"/>
    <w:rsid w:val="00DC43D0"/>
    <w:rsid w:val="00DC7842"/>
    <w:rsid w:val="00DD3734"/>
    <w:rsid w:val="00DD46C4"/>
    <w:rsid w:val="00DD58E3"/>
    <w:rsid w:val="00DD6BFA"/>
    <w:rsid w:val="00DE04D5"/>
    <w:rsid w:val="00DE2234"/>
    <w:rsid w:val="00DE33E1"/>
    <w:rsid w:val="00DE36DB"/>
    <w:rsid w:val="00DE3783"/>
    <w:rsid w:val="00DE536C"/>
    <w:rsid w:val="00DE5C28"/>
    <w:rsid w:val="00DE6490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DF7B49"/>
    <w:rsid w:val="00E0077E"/>
    <w:rsid w:val="00E04700"/>
    <w:rsid w:val="00E04A28"/>
    <w:rsid w:val="00E1021C"/>
    <w:rsid w:val="00E11A65"/>
    <w:rsid w:val="00E12045"/>
    <w:rsid w:val="00E12562"/>
    <w:rsid w:val="00E12959"/>
    <w:rsid w:val="00E13694"/>
    <w:rsid w:val="00E145BB"/>
    <w:rsid w:val="00E15490"/>
    <w:rsid w:val="00E15C12"/>
    <w:rsid w:val="00E160F7"/>
    <w:rsid w:val="00E167B6"/>
    <w:rsid w:val="00E16A5A"/>
    <w:rsid w:val="00E17ECE"/>
    <w:rsid w:val="00E20619"/>
    <w:rsid w:val="00E20D8E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36638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299"/>
    <w:rsid w:val="00E56800"/>
    <w:rsid w:val="00E569F8"/>
    <w:rsid w:val="00E60B7F"/>
    <w:rsid w:val="00E60C29"/>
    <w:rsid w:val="00E6122A"/>
    <w:rsid w:val="00E63182"/>
    <w:rsid w:val="00E631BF"/>
    <w:rsid w:val="00E64C97"/>
    <w:rsid w:val="00E71F57"/>
    <w:rsid w:val="00E720AD"/>
    <w:rsid w:val="00E72272"/>
    <w:rsid w:val="00E73908"/>
    <w:rsid w:val="00E74768"/>
    <w:rsid w:val="00E74DA3"/>
    <w:rsid w:val="00E75A8F"/>
    <w:rsid w:val="00E75F3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60EA"/>
    <w:rsid w:val="00E96879"/>
    <w:rsid w:val="00E97305"/>
    <w:rsid w:val="00E97A3C"/>
    <w:rsid w:val="00EA05C7"/>
    <w:rsid w:val="00EA13D7"/>
    <w:rsid w:val="00EA173B"/>
    <w:rsid w:val="00EA1814"/>
    <w:rsid w:val="00EA18A5"/>
    <w:rsid w:val="00EA283E"/>
    <w:rsid w:val="00EA2D4C"/>
    <w:rsid w:val="00EA5FA0"/>
    <w:rsid w:val="00EA734D"/>
    <w:rsid w:val="00EA7566"/>
    <w:rsid w:val="00EA7569"/>
    <w:rsid w:val="00EB02FD"/>
    <w:rsid w:val="00EB0621"/>
    <w:rsid w:val="00EB0D2F"/>
    <w:rsid w:val="00EB0F23"/>
    <w:rsid w:val="00EB6ECE"/>
    <w:rsid w:val="00EB7AB4"/>
    <w:rsid w:val="00EC0887"/>
    <w:rsid w:val="00EC3BC7"/>
    <w:rsid w:val="00EC4940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F00B6"/>
    <w:rsid w:val="00EF1C81"/>
    <w:rsid w:val="00EF2D21"/>
    <w:rsid w:val="00EF32F4"/>
    <w:rsid w:val="00EF541C"/>
    <w:rsid w:val="00EF562E"/>
    <w:rsid w:val="00EF710E"/>
    <w:rsid w:val="00F00535"/>
    <w:rsid w:val="00F00D47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308E"/>
    <w:rsid w:val="00F33FF9"/>
    <w:rsid w:val="00F3551A"/>
    <w:rsid w:val="00F35560"/>
    <w:rsid w:val="00F36070"/>
    <w:rsid w:val="00F36460"/>
    <w:rsid w:val="00F3755E"/>
    <w:rsid w:val="00F41BF1"/>
    <w:rsid w:val="00F42890"/>
    <w:rsid w:val="00F4509A"/>
    <w:rsid w:val="00F46D5E"/>
    <w:rsid w:val="00F534FB"/>
    <w:rsid w:val="00F53529"/>
    <w:rsid w:val="00F55EA2"/>
    <w:rsid w:val="00F5643E"/>
    <w:rsid w:val="00F567AA"/>
    <w:rsid w:val="00F57F80"/>
    <w:rsid w:val="00F626DE"/>
    <w:rsid w:val="00F62D06"/>
    <w:rsid w:val="00F64020"/>
    <w:rsid w:val="00F661BE"/>
    <w:rsid w:val="00F6633F"/>
    <w:rsid w:val="00F67A31"/>
    <w:rsid w:val="00F71DCE"/>
    <w:rsid w:val="00F729CC"/>
    <w:rsid w:val="00F73113"/>
    <w:rsid w:val="00F757CB"/>
    <w:rsid w:val="00F76415"/>
    <w:rsid w:val="00F76CC8"/>
    <w:rsid w:val="00F76F2A"/>
    <w:rsid w:val="00F76FAF"/>
    <w:rsid w:val="00F80C91"/>
    <w:rsid w:val="00F8251B"/>
    <w:rsid w:val="00F82747"/>
    <w:rsid w:val="00F84120"/>
    <w:rsid w:val="00F86A68"/>
    <w:rsid w:val="00F86D5E"/>
    <w:rsid w:val="00F8721A"/>
    <w:rsid w:val="00F87EE4"/>
    <w:rsid w:val="00F91BD6"/>
    <w:rsid w:val="00F95438"/>
    <w:rsid w:val="00F966F5"/>
    <w:rsid w:val="00F9687E"/>
    <w:rsid w:val="00FA122E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40D"/>
    <w:rsid w:val="00FC5EBB"/>
    <w:rsid w:val="00FD0E5B"/>
    <w:rsid w:val="00FD15AD"/>
    <w:rsid w:val="00FD18C3"/>
    <w:rsid w:val="00FD30E6"/>
    <w:rsid w:val="00FD615C"/>
    <w:rsid w:val="00FD63F4"/>
    <w:rsid w:val="00FD6545"/>
    <w:rsid w:val="00FE06FC"/>
    <w:rsid w:val="00FE26CF"/>
    <w:rsid w:val="00FE2B58"/>
    <w:rsid w:val="00FE315F"/>
    <w:rsid w:val="00FE3978"/>
    <w:rsid w:val="00FE50A2"/>
    <w:rsid w:val="00FE62F6"/>
    <w:rsid w:val="00FE6E62"/>
    <w:rsid w:val="00FF0523"/>
    <w:rsid w:val="00FF0AC2"/>
    <w:rsid w:val="00FF1AFD"/>
    <w:rsid w:val="00FF66BB"/>
    <w:rsid w:val="00FF69B1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522CC2"/>
  <w15:docId w15:val="{C3F87927-3C94-4EE6-8838-B07DA790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paragraph" w:customStyle="1" w:styleId="Textbody">
    <w:name w:val="Text body"/>
    <w:basedOn w:val="Normalny"/>
    <w:rsid w:val="003B41D1"/>
    <w:pPr>
      <w:widowControl w:val="0"/>
      <w:suppressAutoHyphens/>
      <w:autoSpaceDN w:val="0"/>
      <w:spacing w:befor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table" w:customStyle="1" w:styleId="Tabela-Siatka1">
    <w:name w:val="Tabela - Siatka1"/>
    <w:basedOn w:val="Standardowy"/>
    <w:next w:val="Tabela-Siatka"/>
    <w:uiPriority w:val="39"/>
    <w:rsid w:val="007968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9688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7FAD-D584-4E67-BA80-30DF5AEC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3341</Words>
  <Characters>24424</Characters>
  <Application>Microsoft Office Word</Application>
  <DocSecurity>0</DocSecurity>
  <Lines>203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Janek</cp:lastModifiedBy>
  <cp:revision>2</cp:revision>
  <cp:lastPrinted>2021-11-23T13:04:00Z</cp:lastPrinted>
  <dcterms:created xsi:type="dcterms:W3CDTF">2025-12-11T09:28:00Z</dcterms:created>
  <dcterms:modified xsi:type="dcterms:W3CDTF">2025-12-11T09:28:00Z</dcterms:modified>
</cp:coreProperties>
</file>